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1ADF" w14:textId="77777777" w:rsidR="006123F1" w:rsidRDefault="006123F1" w:rsidP="006123F1">
      <w:pPr>
        <w:rPr>
          <w:rFonts w:cs="Arial"/>
        </w:rPr>
      </w:pPr>
    </w:p>
    <w:p w14:paraId="1360B56E" w14:textId="067A2F44" w:rsidR="00A11B51" w:rsidRPr="0063357D" w:rsidRDefault="00426D73" w:rsidP="006123F1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FE7EF72" wp14:editId="60E07131">
            <wp:simplePos x="0" y="0"/>
            <wp:positionH relativeFrom="column">
              <wp:posOffset>-234950</wp:posOffset>
            </wp:positionH>
            <wp:positionV relativeFrom="paragraph">
              <wp:posOffset>145415</wp:posOffset>
            </wp:positionV>
            <wp:extent cx="1370965" cy="1243330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24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1CFD54" w14:textId="1A136909" w:rsidR="00AC2506" w:rsidRPr="0063357D" w:rsidRDefault="008E6F3A" w:rsidP="00AC2506">
      <w:pPr>
        <w:suppressAutoHyphens/>
        <w:rPr>
          <w:rFonts w:cs="Arial"/>
          <w:szCs w:val="22"/>
          <w:lang w:eastAsia="ar-S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14DCBD" wp14:editId="135D6A28">
            <wp:simplePos x="0" y="0"/>
            <wp:positionH relativeFrom="column">
              <wp:posOffset>4399915</wp:posOffset>
            </wp:positionH>
            <wp:positionV relativeFrom="paragraph">
              <wp:posOffset>141935</wp:posOffset>
            </wp:positionV>
            <wp:extent cx="1605280" cy="906145"/>
            <wp:effectExtent l="0" t="0" r="0" b="8255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90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2F341D" w14:textId="4EBBEA2C" w:rsidR="00AC2506" w:rsidRPr="0063357D" w:rsidRDefault="00AC2506" w:rsidP="00AC2506">
      <w:pPr>
        <w:suppressAutoHyphens/>
        <w:rPr>
          <w:rFonts w:cs="Arial"/>
          <w:b/>
          <w:szCs w:val="22"/>
          <w:lang w:eastAsia="ar-SA"/>
        </w:rPr>
      </w:pPr>
    </w:p>
    <w:p w14:paraId="74EF2A01" w14:textId="77777777" w:rsidR="00AC2506" w:rsidRPr="0063357D" w:rsidRDefault="00AC2506" w:rsidP="00AC2506">
      <w:pPr>
        <w:suppressAutoHyphens/>
        <w:rPr>
          <w:rFonts w:cs="Arial"/>
          <w:b/>
          <w:szCs w:val="22"/>
          <w:lang w:eastAsia="ar-SA"/>
        </w:rPr>
      </w:pPr>
    </w:p>
    <w:p w14:paraId="162B5F21" w14:textId="77777777" w:rsidR="00AC2506" w:rsidRPr="0063357D" w:rsidRDefault="00AC2506" w:rsidP="00AC2506">
      <w:pPr>
        <w:suppressAutoHyphens/>
        <w:rPr>
          <w:rFonts w:cs="Arial"/>
          <w:b/>
          <w:smallCaps/>
          <w:szCs w:val="22"/>
          <w:lang w:eastAsia="ar-SA"/>
        </w:rPr>
      </w:pPr>
    </w:p>
    <w:p w14:paraId="18ED24B8" w14:textId="77777777" w:rsidR="00AC2506" w:rsidRPr="0063357D" w:rsidRDefault="00AC2506" w:rsidP="00AC2506">
      <w:pPr>
        <w:suppressAutoHyphens/>
        <w:rPr>
          <w:rFonts w:cs="Arial"/>
          <w:b/>
          <w:smallCaps/>
          <w:szCs w:val="22"/>
          <w:lang w:eastAsia="ar-SA"/>
        </w:rPr>
      </w:pPr>
    </w:p>
    <w:p w14:paraId="5CA6755E" w14:textId="38DC3A20" w:rsidR="00AC2506" w:rsidRDefault="00AC2506" w:rsidP="00AC2506">
      <w:pPr>
        <w:suppressAutoHyphens/>
        <w:rPr>
          <w:rFonts w:cs="Arial"/>
          <w:b/>
          <w:smallCaps/>
          <w:szCs w:val="22"/>
          <w:lang w:eastAsia="ar-SA"/>
        </w:rPr>
      </w:pPr>
    </w:p>
    <w:p w14:paraId="73AEAE52" w14:textId="0F6271AF" w:rsidR="00E3515E" w:rsidRDefault="00E3515E" w:rsidP="00AC2506">
      <w:pPr>
        <w:suppressAutoHyphens/>
        <w:rPr>
          <w:rFonts w:cs="Arial"/>
          <w:b/>
          <w:smallCaps/>
          <w:szCs w:val="22"/>
          <w:lang w:eastAsia="ar-SA"/>
        </w:rPr>
      </w:pPr>
    </w:p>
    <w:p w14:paraId="4EAFFDA5" w14:textId="77777777" w:rsidR="00E3515E" w:rsidRPr="0063357D" w:rsidRDefault="00E3515E" w:rsidP="00AC2506">
      <w:pPr>
        <w:suppressAutoHyphens/>
        <w:rPr>
          <w:rFonts w:cs="Arial"/>
          <w:b/>
          <w:smallCaps/>
          <w:szCs w:val="22"/>
          <w:lang w:eastAsia="ar-SA"/>
        </w:rPr>
      </w:pPr>
    </w:p>
    <w:p w14:paraId="65C0E817" w14:textId="77777777" w:rsidR="009B42EE" w:rsidRDefault="009B42EE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mallCaps/>
          <w:color w:val="1F497D"/>
          <w:sz w:val="28"/>
          <w:szCs w:val="28"/>
        </w:rPr>
      </w:pPr>
    </w:p>
    <w:p w14:paraId="3C88A196" w14:textId="77E7E37F" w:rsidR="00CE4785" w:rsidRDefault="008E6F3A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mallCaps/>
          <w:color w:val="1F497D"/>
          <w:sz w:val="28"/>
          <w:szCs w:val="28"/>
        </w:rPr>
      </w:pPr>
      <w:r w:rsidRPr="008E6F3A">
        <w:rPr>
          <w:rFonts w:cs="Arial"/>
          <w:b/>
          <w:smallCaps/>
          <w:color w:val="1F497D"/>
          <w:sz w:val="28"/>
          <w:szCs w:val="28"/>
        </w:rPr>
        <w:t>APPEL D’OFFRES OUVERT</w:t>
      </w:r>
    </w:p>
    <w:p w14:paraId="485E5647" w14:textId="77777777" w:rsidR="009B42EE" w:rsidRDefault="009B42EE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mallCaps/>
          <w:color w:val="1F497D"/>
          <w:sz w:val="28"/>
          <w:szCs w:val="28"/>
        </w:rPr>
      </w:pPr>
    </w:p>
    <w:p w14:paraId="6620B616" w14:textId="77777777" w:rsidR="009B42EE" w:rsidRDefault="009B42EE" w:rsidP="009B42EE">
      <w:pPr>
        <w:jc w:val="center"/>
        <w:rPr>
          <w:rFonts w:cs="Arial"/>
          <w:b/>
          <w:smallCaps/>
          <w:color w:val="1F497D"/>
          <w:sz w:val="28"/>
          <w:szCs w:val="28"/>
        </w:rPr>
      </w:pPr>
    </w:p>
    <w:p w14:paraId="4C246488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1F497D" w:themeColor="text2"/>
          <w:sz w:val="28"/>
          <w:szCs w:val="28"/>
        </w:rPr>
      </w:pPr>
    </w:p>
    <w:p w14:paraId="2B31A640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1F497D" w:themeColor="text2"/>
          <w:sz w:val="28"/>
          <w:szCs w:val="28"/>
        </w:rPr>
      </w:pPr>
      <w:r w:rsidRPr="008E6F3A">
        <w:rPr>
          <w:rFonts w:cs="Arial"/>
          <w:b/>
          <w:color w:val="1F497D" w:themeColor="text2"/>
          <w:sz w:val="28"/>
          <w:szCs w:val="28"/>
        </w:rPr>
        <w:t>Marché n°2025-19</w:t>
      </w:r>
    </w:p>
    <w:p w14:paraId="2AC3ADDB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1F497D" w:themeColor="text2"/>
          <w:sz w:val="28"/>
          <w:szCs w:val="28"/>
        </w:rPr>
      </w:pPr>
    </w:p>
    <w:p w14:paraId="2FF184C6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1F497D" w:themeColor="text2"/>
          <w:sz w:val="28"/>
          <w:szCs w:val="28"/>
        </w:rPr>
      </w:pPr>
      <w:r w:rsidRPr="008E6F3A">
        <w:rPr>
          <w:rFonts w:cs="Arial"/>
          <w:b/>
          <w:color w:val="1F497D" w:themeColor="text2"/>
          <w:sz w:val="28"/>
          <w:szCs w:val="28"/>
        </w:rPr>
        <w:t>MISE À DISPOSITION DE PERSONNELS INTERIMAIRES</w:t>
      </w:r>
    </w:p>
    <w:p w14:paraId="5F7F6E14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color w:val="1F497D" w:themeColor="text2"/>
          <w:sz w:val="28"/>
          <w:szCs w:val="28"/>
        </w:rPr>
      </w:pPr>
    </w:p>
    <w:p w14:paraId="36AEE06A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Cs/>
          <w:color w:val="1F497D" w:themeColor="text2"/>
          <w:sz w:val="28"/>
          <w:szCs w:val="28"/>
        </w:rPr>
      </w:pPr>
      <w:r w:rsidRPr="008E6F3A">
        <w:rPr>
          <w:rFonts w:cs="Arial"/>
          <w:bCs/>
          <w:color w:val="1F497D" w:themeColor="text2"/>
          <w:sz w:val="28"/>
          <w:szCs w:val="28"/>
        </w:rPr>
        <w:t>- Lot 1 : Métiers filière logistique (non-cadre et cadre)</w:t>
      </w:r>
    </w:p>
    <w:p w14:paraId="6DE4129B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Cs/>
          <w:color w:val="1F497D" w:themeColor="text2"/>
          <w:sz w:val="28"/>
          <w:szCs w:val="28"/>
        </w:rPr>
      </w:pPr>
    </w:p>
    <w:p w14:paraId="61AAA4D1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Cs/>
          <w:color w:val="1F497D" w:themeColor="text2"/>
          <w:sz w:val="28"/>
          <w:szCs w:val="28"/>
        </w:rPr>
      </w:pPr>
      <w:r w:rsidRPr="008E6F3A">
        <w:rPr>
          <w:rFonts w:cs="Arial"/>
          <w:bCs/>
          <w:color w:val="1F497D" w:themeColor="text2"/>
          <w:sz w:val="28"/>
          <w:szCs w:val="28"/>
        </w:rPr>
        <w:t>- Lot 2 : Métiers filière administrative/communication (non-cadre et cadre)</w:t>
      </w:r>
    </w:p>
    <w:p w14:paraId="30070AA6" w14:textId="77777777" w:rsidR="009B42EE" w:rsidRDefault="009B42EE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color w:val="1F497D"/>
          <w:sz w:val="28"/>
          <w:szCs w:val="28"/>
        </w:rPr>
      </w:pPr>
    </w:p>
    <w:p w14:paraId="1930436C" w14:textId="77777777" w:rsidR="009B42EE" w:rsidRDefault="009B42EE" w:rsidP="009B42EE">
      <w:pPr>
        <w:tabs>
          <w:tab w:val="left" w:pos="3213"/>
        </w:tabs>
        <w:ind w:right="-25"/>
        <w:rPr>
          <w:rFonts w:cs="Arial"/>
          <w:color w:val="1F497D"/>
          <w:sz w:val="32"/>
        </w:rPr>
      </w:pPr>
      <w:r>
        <w:rPr>
          <w:rFonts w:cs="Arial"/>
          <w:color w:val="1F497D" w:themeColor="text2"/>
          <w:sz w:val="32"/>
        </w:rPr>
        <w:tab/>
      </w:r>
    </w:p>
    <w:p w14:paraId="6B9733CA" w14:textId="77777777" w:rsidR="009B42EE" w:rsidRDefault="009B42EE" w:rsidP="009B42EE">
      <w:pPr>
        <w:tabs>
          <w:tab w:val="left" w:pos="3213"/>
        </w:tabs>
        <w:ind w:right="-25"/>
        <w:rPr>
          <w:rFonts w:cs="Arial"/>
          <w:b/>
          <w:smallCaps/>
          <w:color w:val="1F497D"/>
          <w:spacing w:val="40"/>
          <w:sz w:val="28"/>
          <w:szCs w:val="28"/>
        </w:rPr>
      </w:pPr>
    </w:p>
    <w:p w14:paraId="3EBC4974" w14:textId="77777777" w:rsidR="003746C8" w:rsidRDefault="003746C8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cs="Arial"/>
          <w:b/>
          <w:smallCaps/>
          <w:color w:val="1F497D"/>
          <w:spacing w:val="40"/>
          <w:sz w:val="28"/>
          <w:szCs w:val="28"/>
        </w:rPr>
      </w:pPr>
    </w:p>
    <w:p w14:paraId="22AAB702" w14:textId="632FE049" w:rsidR="009B42EE" w:rsidRDefault="003746C8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cs="Arial"/>
          <w:b/>
          <w:smallCaps/>
          <w:color w:val="1F497D"/>
          <w:spacing w:val="40"/>
          <w:sz w:val="28"/>
          <w:szCs w:val="28"/>
        </w:rPr>
      </w:pPr>
      <w:r w:rsidRPr="003746C8">
        <w:rPr>
          <w:rFonts w:cs="Arial"/>
          <w:b/>
          <w:smallCaps/>
          <w:color w:val="1F497D"/>
          <w:spacing w:val="40"/>
          <w:sz w:val="28"/>
          <w:szCs w:val="28"/>
        </w:rPr>
        <w:t>ANNEXE 2 À L’ACTE D’ENGAGEMENT</w:t>
      </w:r>
    </w:p>
    <w:p w14:paraId="42A6185D" w14:textId="77777777" w:rsidR="003746C8" w:rsidRDefault="003746C8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cs="Arial"/>
          <w:b/>
          <w:smallCaps/>
          <w:color w:val="1F497D"/>
          <w:spacing w:val="40"/>
          <w:sz w:val="28"/>
          <w:szCs w:val="28"/>
        </w:rPr>
      </w:pPr>
    </w:p>
    <w:p w14:paraId="29AFAC02" w14:textId="50A29030" w:rsidR="009B42EE" w:rsidRDefault="003746C8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cs="Arial"/>
          <w:b/>
          <w:smallCaps/>
          <w:color w:val="1F497D" w:themeColor="text2"/>
          <w:spacing w:val="40"/>
          <w:sz w:val="28"/>
          <w:szCs w:val="28"/>
        </w:rPr>
      </w:pPr>
      <w:r w:rsidRPr="003746C8">
        <w:rPr>
          <w:rFonts w:cs="Arial"/>
          <w:b/>
          <w:smallCaps/>
          <w:color w:val="1F497D" w:themeColor="text2"/>
          <w:spacing w:val="40"/>
          <w:sz w:val="28"/>
          <w:szCs w:val="28"/>
        </w:rPr>
        <w:t>COORDONNÉES DES PERSONNES EN CHARGE DU MARCHÉ</w:t>
      </w:r>
    </w:p>
    <w:p w14:paraId="078254D6" w14:textId="77777777" w:rsidR="00E3515E" w:rsidRDefault="00E3515E" w:rsidP="009B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cs="Arial"/>
          <w:b/>
          <w:smallCaps/>
          <w:color w:val="1F497D"/>
          <w:spacing w:val="40"/>
          <w:sz w:val="28"/>
          <w:szCs w:val="28"/>
        </w:rPr>
      </w:pPr>
    </w:p>
    <w:p w14:paraId="730B7CB9" w14:textId="5850CCA0" w:rsidR="00EF7EF9" w:rsidRDefault="00EF7EF9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2EC70864" w14:textId="5A9E5FEA" w:rsidR="00EF7EF9" w:rsidRDefault="00EF7EF9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08D28741" w14:textId="0F9B720D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5973215B" w14:textId="30D38896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3E2BA4E1" w14:textId="2B612308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4889B4D6" w14:textId="65EB41CB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0D47F09A" w14:textId="1BE5EDFC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5EE78C33" w14:textId="73FA6E72" w:rsidR="00E3515E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696BF729" w14:textId="77777777" w:rsidR="00E3515E" w:rsidRPr="0063357D" w:rsidRDefault="00E3515E" w:rsidP="00AC2506">
      <w:pPr>
        <w:suppressAutoHyphens/>
        <w:jc w:val="center"/>
        <w:rPr>
          <w:rFonts w:cs="Arial"/>
          <w:b/>
          <w:smallCaps/>
          <w:spacing w:val="40"/>
          <w:sz w:val="28"/>
          <w:szCs w:val="28"/>
          <w:lang w:eastAsia="ar-SA"/>
        </w:rPr>
      </w:pPr>
    </w:p>
    <w:p w14:paraId="74BAB719" w14:textId="5A8E39C2" w:rsidR="00AC2506" w:rsidRPr="0065347E" w:rsidRDefault="009B42EE" w:rsidP="00BA445B">
      <w:pPr>
        <w:suppressAutoHyphens/>
        <w:jc w:val="center"/>
        <w:rPr>
          <w:rFonts w:cs="Arial"/>
          <w:sz w:val="18"/>
          <w:szCs w:val="18"/>
          <w:lang w:eastAsia="ar-SA"/>
        </w:rPr>
      </w:pPr>
      <w:r w:rsidRPr="0065347E">
        <w:rPr>
          <w:rFonts w:cs="Arial"/>
          <w:b/>
          <w:smallCaps/>
          <w:spacing w:val="40"/>
          <w:sz w:val="18"/>
          <w:szCs w:val="18"/>
          <w:lang w:eastAsia="ar-SA"/>
        </w:rPr>
        <w:t xml:space="preserve"> VERSION 1 DU</w:t>
      </w:r>
      <w:r>
        <w:rPr>
          <w:rFonts w:cs="Arial"/>
          <w:b/>
          <w:smallCaps/>
          <w:spacing w:val="40"/>
          <w:sz w:val="18"/>
          <w:szCs w:val="18"/>
          <w:lang w:eastAsia="ar-SA"/>
        </w:rPr>
        <w:t xml:space="preserve"> </w:t>
      </w:r>
      <w:r w:rsidR="008E6F3A">
        <w:rPr>
          <w:rFonts w:cs="Arial"/>
          <w:b/>
          <w:smallCaps/>
          <w:spacing w:val="40"/>
          <w:sz w:val="18"/>
          <w:szCs w:val="18"/>
          <w:lang w:eastAsia="ar-SA"/>
        </w:rPr>
        <w:t>28 MAI</w:t>
      </w:r>
      <w:r>
        <w:rPr>
          <w:rFonts w:cs="Arial"/>
          <w:b/>
          <w:smallCaps/>
          <w:spacing w:val="40"/>
          <w:sz w:val="18"/>
          <w:szCs w:val="18"/>
          <w:lang w:eastAsia="ar-SA"/>
        </w:rPr>
        <w:t xml:space="preserve"> 2</w:t>
      </w:r>
      <w:r w:rsidRPr="0065347E">
        <w:rPr>
          <w:rFonts w:cs="Arial"/>
          <w:b/>
          <w:smallCaps/>
          <w:spacing w:val="40"/>
          <w:sz w:val="18"/>
          <w:szCs w:val="18"/>
          <w:lang w:eastAsia="ar-SA"/>
        </w:rPr>
        <w:t>02</w:t>
      </w:r>
      <w:r>
        <w:rPr>
          <w:rFonts w:cs="Arial"/>
          <w:b/>
          <w:smallCaps/>
          <w:spacing w:val="40"/>
          <w:sz w:val="18"/>
          <w:szCs w:val="18"/>
          <w:lang w:eastAsia="ar-SA"/>
        </w:rPr>
        <w:t>5</w:t>
      </w:r>
    </w:p>
    <w:p w14:paraId="5B2381D8" w14:textId="7C2DCC61" w:rsidR="002F3A1D" w:rsidRDefault="00AC2506" w:rsidP="00C646A3">
      <w:pPr>
        <w:jc w:val="center"/>
        <w:rPr>
          <w:rFonts w:cs="Arial"/>
          <w:szCs w:val="20"/>
        </w:rPr>
      </w:pPr>
      <w:r w:rsidRPr="0063357D">
        <w:rPr>
          <w:rFonts w:cs="Arial"/>
        </w:rPr>
        <w:br w:type="column"/>
      </w:r>
    </w:p>
    <w:p w14:paraId="6BE704ED" w14:textId="77777777" w:rsidR="00946E20" w:rsidRDefault="00946E20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szCs w:val="20"/>
        </w:rPr>
      </w:pPr>
    </w:p>
    <w:p w14:paraId="6C5C87F2" w14:textId="0AE0AFAF" w:rsidR="00AB048F" w:rsidRDefault="00AB048F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Ce </w:t>
      </w:r>
      <w:r w:rsidR="002F3A1D">
        <w:rPr>
          <w:rFonts w:cs="Arial"/>
          <w:szCs w:val="20"/>
        </w:rPr>
        <w:t>document permet</w:t>
      </w:r>
      <w:r w:rsidR="008E6F3A">
        <w:rPr>
          <w:rFonts w:cs="Arial"/>
          <w:szCs w:val="20"/>
        </w:rPr>
        <w:t>, pour chaque lot</w:t>
      </w:r>
      <w:r w:rsidR="002F3A1D">
        <w:rPr>
          <w:rFonts w:cs="Arial"/>
          <w:szCs w:val="20"/>
        </w:rPr>
        <w:t xml:space="preserve"> de lister chacun des contacts essentiels pour la bonne exécution du marché entre </w:t>
      </w:r>
      <w:r>
        <w:rPr>
          <w:rFonts w:cs="Arial"/>
          <w:szCs w:val="20"/>
        </w:rPr>
        <w:t>Santé publique France et le titulaire du marché</w:t>
      </w:r>
      <w:r w:rsidR="002F3A1D">
        <w:rPr>
          <w:rFonts w:cs="Arial"/>
          <w:szCs w:val="20"/>
        </w:rPr>
        <w:t>.</w:t>
      </w:r>
    </w:p>
    <w:p w14:paraId="6FFC4DA8" w14:textId="2961E064" w:rsidR="00AB048F" w:rsidRDefault="00AB048F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szCs w:val="20"/>
        </w:rPr>
      </w:pPr>
    </w:p>
    <w:p w14:paraId="2AEA13ED" w14:textId="631C17DC" w:rsidR="00E3515E" w:rsidRPr="00E3515E" w:rsidRDefault="00E3515E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b/>
          <w:bCs/>
          <w:szCs w:val="20"/>
          <w:u w:val="single"/>
        </w:rPr>
      </w:pPr>
      <w:r w:rsidRPr="00E3515E">
        <w:rPr>
          <w:rFonts w:cs="Arial"/>
          <w:b/>
          <w:bCs/>
          <w:szCs w:val="20"/>
          <w:u w:val="single"/>
        </w:rPr>
        <w:t>Si vous ne répondez qu’à un seul lot, merci de supprimer le lot inut</w:t>
      </w:r>
      <w:r>
        <w:rPr>
          <w:rFonts w:cs="Arial"/>
          <w:b/>
          <w:bCs/>
          <w:szCs w:val="20"/>
          <w:u w:val="single"/>
        </w:rPr>
        <w:t>ilisé dans ce document</w:t>
      </w:r>
      <w:r w:rsidRPr="00E3515E">
        <w:rPr>
          <w:rFonts w:cs="Arial"/>
          <w:b/>
          <w:bCs/>
          <w:szCs w:val="20"/>
          <w:u w:val="single"/>
        </w:rPr>
        <w:t>.</w:t>
      </w:r>
    </w:p>
    <w:p w14:paraId="28CF580E" w14:textId="77777777" w:rsidR="00E3515E" w:rsidRDefault="00E3515E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szCs w:val="20"/>
        </w:rPr>
      </w:pPr>
    </w:p>
    <w:p w14:paraId="32E4B29B" w14:textId="7D606D60" w:rsidR="00376E85" w:rsidRPr="00E3515E" w:rsidRDefault="00AB048F" w:rsidP="0094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Arial"/>
          <w:b/>
          <w:bCs/>
          <w:color w:val="FF0000"/>
          <w:szCs w:val="20"/>
        </w:rPr>
      </w:pPr>
      <w:r w:rsidRPr="00E3515E">
        <w:rPr>
          <w:rFonts w:cs="Arial"/>
          <w:b/>
          <w:bCs/>
          <w:color w:val="FF0000"/>
          <w:szCs w:val="20"/>
        </w:rPr>
        <w:t>Merci d’indiquer les interlocuteurs adéquats</w:t>
      </w:r>
      <w:r w:rsidR="002F3A1D" w:rsidRPr="00E3515E">
        <w:rPr>
          <w:rFonts w:cs="Arial"/>
          <w:b/>
          <w:bCs/>
          <w:color w:val="FF0000"/>
          <w:szCs w:val="20"/>
        </w:rPr>
        <w:t xml:space="preserve"> dès la remise de votre offre.</w:t>
      </w:r>
    </w:p>
    <w:p w14:paraId="548AB385" w14:textId="77777777" w:rsidR="00AB048F" w:rsidRDefault="00AB048F" w:rsidP="002F3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Arial"/>
          <w:szCs w:val="20"/>
        </w:rPr>
      </w:pPr>
    </w:p>
    <w:p w14:paraId="6265165B" w14:textId="77777777" w:rsidR="008E6F3A" w:rsidRDefault="008E6F3A" w:rsidP="008E6F3A">
      <w:pPr>
        <w:tabs>
          <w:tab w:val="left" w:pos="426"/>
          <w:tab w:val="left" w:pos="851"/>
        </w:tabs>
        <w:ind w:left="426"/>
      </w:pPr>
    </w:p>
    <w:p w14:paraId="7DCCD6DE" w14:textId="77777777" w:rsid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  <w:rPr>
          <w:b/>
          <w:bCs/>
        </w:rPr>
      </w:pPr>
    </w:p>
    <w:p w14:paraId="7F92E245" w14:textId="6DF5C186" w:rsid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  <w:jc w:val="center"/>
        <w:rPr>
          <w:rFonts w:cs="Arial"/>
          <w:b/>
          <w:bCs/>
          <w:color w:val="000000"/>
        </w:rPr>
      </w:pPr>
      <w:r w:rsidRPr="008E6F3A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F3A">
        <w:rPr>
          <w:b/>
          <w:bCs/>
        </w:rPr>
        <w:instrText xml:space="preserve"> FORMCHECKBOX </w:instrText>
      </w:r>
      <w:r w:rsidR="00CF4F1E">
        <w:rPr>
          <w:b/>
          <w:bCs/>
        </w:rPr>
      </w:r>
      <w:r w:rsidR="00CF4F1E">
        <w:rPr>
          <w:b/>
          <w:bCs/>
        </w:rPr>
        <w:fldChar w:fldCharType="separate"/>
      </w:r>
      <w:r w:rsidRPr="008E6F3A">
        <w:rPr>
          <w:b/>
          <w:bCs/>
        </w:rPr>
        <w:fldChar w:fldCharType="end"/>
      </w:r>
      <w:r w:rsidR="00E3515E">
        <w:rPr>
          <w:b/>
          <w:bCs/>
        </w:rPr>
        <w:t xml:space="preserve"> </w:t>
      </w:r>
      <w:r w:rsidRPr="008E6F3A">
        <w:rPr>
          <w:b/>
          <w:bCs/>
        </w:rPr>
        <w:t xml:space="preserve">2025-19-L1 - </w:t>
      </w:r>
      <w:r w:rsidRPr="008E6F3A">
        <w:rPr>
          <w:rFonts w:cs="Arial"/>
          <w:b/>
          <w:bCs/>
          <w:color w:val="000000"/>
        </w:rPr>
        <w:t>Lot 1 - Métiers filière logistique (non-cadre et cadre)</w:t>
      </w:r>
    </w:p>
    <w:p w14:paraId="17DBAC9B" w14:textId="77777777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  <w:jc w:val="center"/>
        <w:rPr>
          <w:rFonts w:cs="Arial"/>
          <w:b/>
          <w:bCs/>
          <w:color w:val="000000"/>
        </w:rPr>
      </w:pPr>
    </w:p>
    <w:p w14:paraId="452D9705" w14:textId="77777777" w:rsidR="00AB048F" w:rsidRPr="00946E20" w:rsidRDefault="00AB048F" w:rsidP="00AB048F">
      <w:pPr>
        <w:tabs>
          <w:tab w:val="left" w:pos="708"/>
        </w:tabs>
        <w:rPr>
          <w:rFonts w:eastAsia="Arial" w:cs="Arial"/>
          <w:color w:val="000000"/>
          <w:sz w:val="20"/>
          <w:szCs w:val="20"/>
          <w:lang w:eastAsia="zh-CN"/>
        </w:rPr>
      </w:pPr>
    </w:p>
    <w:p w14:paraId="01076B98" w14:textId="3EAC25A1" w:rsidR="00AB048F" w:rsidRPr="00946E20" w:rsidRDefault="00AB048F" w:rsidP="00AB048F">
      <w:pPr>
        <w:pStyle w:val="Titre2"/>
      </w:pPr>
      <w:r w:rsidRPr="00946E20">
        <w:t>1. Renseignements sur l’entreprise :</w:t>
      </w:r>
    </w:p>
    <w:p w14:paraId="14B7525B" w14:textId="77777777" w:rsidR="00AB048F" w:rsidRPr="00946E20" w:rsidRDefault="00AB048F" w:rsidP="00AB048F">
      <w:pPr>
        <w:rPr>
          <w:rFonts w:cs="Arial"/>
          <w:b/>
          <w:sz w:val="20"/>
          <w:szCs w:val="20"/>
          <w:u w:val="single"/>
        </w:rPr>
      </w:pPr>
    </w:p>
    <w:tbl>
      <w:tblPr>
        <w:tblStyle w:val="TableauGrille2-Accentuation5"/>
        <w:tblW w:w="0" w:type="auto"/>
        <w:tblLook w:val="04A0" w:firstRow="1" w:lastRow="0" w:firstColumn="1" w:lastColumn="0" w:noHBand="0" w:noVBand="1"/>
      </w:tblPr>
      <w:tblGrid>
        <w:gridCol w:w="2835"/>
        <w:gridCol w:w="6510"/>
      </w:tblGrid>
      <w:tr w:rsidR="002F3A1D" w:rsidRPr="00946E20" w14:paraId="14346609" w14:textId="77777777" w:rsidTr="00C64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57DF2003" w14:textId="77777777" w:rsidR="002F3A1D" w:rsidRPr="00946E20" w:rsidRDefault="002F3A1D" w:rsidP="002F3A1D">
            <w:pPr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Raison sociale :</w:t>
            </w:r>
          </w:p>
        </w:tc>
        <w:tc>
          <w:tcPr>
            <w:tcW w:w="6510" w:type="dxa"/>
          </w:tcPr>
          <w:p w14:paraId="000D9465" w14:textId="77777777" w:rsidR="002F3A1D" w:rsidRPr="00946E20" w:rsidRDefault="002F3A1D" w:rsidP="002F3A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402A303" w14:textId="77777777" w:rsidR="002F3A1D" w:rsidRPr="00946E20" w:rsidRDefault="002F3A1D" w:rsidP="002F3A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2F3A1D" w:rsidRPr="00946E20" w14:paraId="5BF3F687" w14:textId="77777777" w:rsidTr="00C64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26275DD5" w14:textId="77777777" w:rsidR="002F3A1D" w:rsidRPr="00946E20" w:rsidRDefault="002F3A1D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postale :</w:t>
            </w:r>
          </w:p>
        </w:tc>
        <w:tc>
          <w:tcPr>
            <w:tcW w:w="6510" w:type="dxa"/>
          </w:tcPr>
          <w:p w14:paraId="067B53C7" w14:textId="77777777" w:rsidR="002F3A1D" w:rsidRPr="00946E20" w:rsidRDefault="002F3A1D" w:rsidP="002F3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449BD67" w14:textId="77777777" w:rsidR="002F3A1D" w:rsidRPr="00946E20" w:rsidRDefault="002F3A1D" w:rsidP="002F3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2F3A1D" w:rsidRPr="00946E20" w14:paraId="515ED493" w14:textId="77777777" w:rsidTr="00C646A3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F219849" w14:textId="618E16FD" w:rsidR="002F3A1D" w:rsidRPr="00946E20" w:rsidRDefault="002F3A1D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SIRET</w:t>
            </w:r>
          </w:p>
        </w:tc>
        <w:tc>
          <w:tcPr>
            <w:tcW w:w="6510" w:type="dxa"/>
          </w:tcPr>
          <w:p w14:paraId="56DC02A8" w14:textId="77777777" w:rsidR="002F3A1D" w:rsidRPr="00946E20" w:rsidRDefault="002F3A1D" w:rsidP="002F3A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39457847" w14:textId="77777777" w:rsidR="00AB048F" w:rsidRPr="00946E20" w:rsidRDefault="00AB048F" w:rsidP="00AB048F">
      <w:pPr>
        <w:rPr>
          <w:rFonts w:cs="Arial"/>
          <w:b/>
          <w:sz w:val="20"/>
          <w:szCs w:val="20"/>
          <w:u w:val="single"/>
        </w:rPr>
      </w:pPr>
    </w:p>
    <w:p w14:paraId="39241076" w14:textId="271B4EBD" w:rsidR="00AB048F" w:rsidRPr="00946E20" w:rsidRDefault="00AB048F" w:rsidP="00AB048F">
      <w:pPr>
        <w:pStyle w:val="Titre2"/>
      </w:pPr>
      <w:r w:rsidRPr="00946E20">
        <w:t>2. Coordo</w:t>
      </w:r>
      <w:r w:rsidR="00E84134">
        <w:t>nnées du responsable du projet (habilité à représenter le titulaire auprès de Santé publique France)</w:t>
      </w:r>
    </w:p>
    <w:p w14:paraId="37986273" w14:textId="77777777" w:rsidR="00AB048F" w:rsidRPr="00946E20" w:rsidRDefault="00AB048F" w:rsidP="00AB048F">
      <w:pPr>
        <w:rPr>
          <w:rFonts w:cs="Arial"/>
          <w:sz w:val="20"/>
          <w:szCs w:val="20"/>
        </w:rPr>
      </w:pPr>
    </w:p>
    <w:tbl>
      <w:tblPr>
        <w:tblStyle w:val="TableauGrille2-Accentuation5"/>
        <w:tblW w:w="0" w:type="auto"/>
        <w:tblLook w:val="04A0" w:firstRow="1" w:lastRow="0" w:firstColumn="1" w:lastColumn="0" w:noHBand="0" w:noVBand="1"/>
      </w:tblPr>
      <w:tblGrid>
        <w:gridCol w:w="2835"/>
        <w:gridCol w:w="6520"/>
      </w:tblGrid>
      <w:tr w:rsidR="00AB048F" w:rsidRPr="00946E20" w14:paraId="1635CB4F" w14:textId="77777777" w:rsidTr="00C64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6C05989C" w14:textId="097BA388" w:rsidR="00AB048F" w:rsidRPr="00946E20" w:rsidRDefault="002F3A1D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</w:t>
            </w:r>
            <w:r w:rsidR="00AB048F" w:rsidRPr="00946E20">
              <w:rPr>
                <w:rFonts w:cs="Arial"/>
                <w:sz w:val="20"/>
                <w:szCs w:val="20"/>
              </w:rPr>
              <w:t>rénom</w:t>
            </w:r>
            <w:r w:rsidRPr="00946E20">
              <w:rPr>
                <w:rFonts w:cs="Arial"/>
                <w:sz w:val="20"/>
                <w:szCs w:val="20"/>
              </w:rPr>
              <w:t xml:space="preserve"> et NOM</w:t>
            </w:r>
          </w:p>
        </w:tc>
        <w:tc>
          <w:tcPr>
            <w:tcW w:w="6520" w:type="dxa"/>
            <w:vAlign w:val="center"/>
          </w:tcPr>
          <w:p w14:paraId="2DBC99C6" w14:textId="77777777" w:rsidR="00AB048F" w:rsidRPr="00946E20" w:rsidRDefault="00AB048F" w:rsidP="002F3A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7641992" w14:textId="77777777" w:rsidR="00AB048F" w:rsidRPr="00946E20" w:rsidRDefault="00AB048F" w:rsidP="002F3A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AB048F" w:rsidRPr="00946E20" w14:paraId="59333AE1" w14:textId="77777777" w:rsidTr="00C64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28C5644D" w14:textId="77777777" w:rsidR="00AB048F" w:rsidRPr="00946E20" w:rsidRDefault="00AB048F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20" w:type="dxa"/>
            <w:vAlign w:val="center"/>
          </w:tcPr>
          <w:p w14:paraId="37A5A634" w14:textId="77777777" w:rsidR="00AB048F" w:rsidRPr="00946E20" w:rsidRDefault="00AB048F" w:rsidP="002F3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8E5F6A0" w14:textId="77777777" w:rsidR="00AB048F" w:rsidRPr="00946E20" w:rsidRDefault="00AB048F" w:rsidP="002F3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AB048F" w:rsidRPr="00946E20" w14:paraId="035E9744" w14:textId="77777777" w:rsidTr="00C6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1D66B304" w14:textId="77777777" w:rsidR="00AB048F" w:rsidRPr="00946E20" w:rsidRDefault="00AB048F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20" w:type="dxa"/>
            <w:vAlign w:val="center"/>
          </w:tcPr>
          <w:p w14:paraId="07EE5BCD" w14:textId="77777777" w:rsidR="00AB048F" w:rsidRPr="00946E20" w:rsidRDefault="00AB048F" w:rsidP="002F3A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5E44758D" w14:textId="77777777" w:rsidR="00AB048F" w:rsidRPr="00946E20" w:rsidRDefault="00AB048F" w:rsidP="002F3A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AB048F" w:rsidRPr="00946E20" w14:paraId="54736AC8" w14:textId="77777777" w:rsidTr="00C64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5EDDB48A" w14:textId="77777777" w:rsidR="00AB048F" w:rsidRPr="00946E20" w:rsidRDefault="00AB048F" w:rsidP="002F3A1D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20" w:type="dxa"/>
            <w:vAlign w:val="center"/>
          </w:tcPr>
          <w:p w14:paraId="7A63EBBE" w14:textId="77777777" w:rsidR="00AB048F" w:rsidRPr="00946E20" w:rsidRDefault="00AB048F" w:rsidP="002F3A1D">
            <w:pPr>
              <w:spacing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657E184" w14:textId="77777777" w:rsidR="00AB048F" w:rsidRPr="00946E20" w:rsidRDefault="00AB048F" w:rsidP="002F3A1D">
            <w:pPr>
              <w:spacing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6AD44EB9" w14:textId="77777777" w:rsidR="00AB048F" w:rsidRPr="00946E20" w:rsidRDefault="00AB048F" w:rsidP="00AB048F">
      <w:pPr>
        <w:rPr>
          <w:rFonts w:cs="Arial"/>
          <w:sz w:val="20"/>
          <w:szCs w:val="20"/>
        </w:rPr>
      </w:pPr>
    </w:p>
    <w:p w14:paraId="6DDD07C4" w14:textId="3EA46542" w:rsidR="00AB048F" w:rsidRPr="00946E20" w:rsidRDefault="00AB048F" w:rsidP="00AB048F">
      <w:pPr>
        <w:pStyle w:val="Titre2"/>
      </w:pPr>
      <w:r w:rsidRPr="00946E20">
        <w:t>3</w:t>
      </w:r>
      <w:r w:rsidR="00C646A3" w:rsidRPr="00946E20">
        <w:t>. Coordonnées de la personne destinataire des bons de commandes</w:t>
      </w:r>
    </w:p>
    <w:p w14:paraId="69DE7884" w14:textId="77777777" w:rsidR="00C646A3" w:rsidRPr="00946E20" w:rsidRDefault="00C646A3" w:rsidP="00AB048F">
      <w:pPr>
        <w:rPr>
          <w:rFonts w:cs="Arial"/>
          <w:sz w:val="20"/>
          <w:szCs w:val="20"/>
        </w:rPr>
      </w:pPr>
    </w:p>
    <w:p w14:paraId="6911DA69" w14:textId="79769D69" w:rsidR="00AB048F" w:rsidRPr="00946E20" w:rsidRDefault="00C646A3" w:rsidP="00AB048F">
      <w:pPr>
        <w:rPr>
          <w:rFonts w:cs="Arial"/>
          <w:sz w:val="20"/>
          <w:szCs w:val="20"/>
        </w:rPr>
      </w:pPr>
      <w:r w:rsidRPr="00946E2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E20">
        <w:instrText xml:space="preserve"> FORMCHECKBOX </w:instrText>
      </w:r>
      <w:r w:rsidR="00CF4F1E">
        <w:fldChar w:fldCharType="separate"/>
      </w:r>
      <w:r w:rsidRPr="00946E20">
        <w:fldChar w:fldCharType="end"/>
      </w:r>
      <w:r w:rsidRPr="00946E20">
        <w:tab/>
      </w:r>
      <w:r w:rsidRPr="00946E20">
        <w:rPr>
          <w:rFonts w:cs="Arial"/>
          <w:sz w:val="20"/>
          <w:szCs w:val="20"/>
        </w:rPr>
        <w:t xml:space="preserve">Cochez cette case s’il s’agit de la même personne précisée au point 2, sinon veuillez remplir le tableau : </w:t>
      </w:r>
    </w:p>
    <w:p w14:paraId="0931AA80" w14:textId="45097173" w:rsidR="00C646A3" w:rsidRPr="00946E20" w:rsidRDefault="00C646A3" w:rsidP="00AB048F">
      <w:pPr>
        <w:rPr>
          <w:rFonts w:cs="Arial"/>
          <w:sz w:val="20"/>
          <w:szCs w:val="20"/>
        </w:rPr>
      </w:pPr>
    </w:p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C646A3" w:rsidRPr="00946E20" w14:paraId="754143E3" w14:textId="77777777" w:rsidTr="00C64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5CC42D54" w14:textId="5741952F" w:rsidR="00C646A3" w:rsidRPr="00946E20" w:rsidRDefault="00C646A3" w:rsidP="00C646A3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0A1E0CE1" w14:textId="77777777" w:rsidR="00C646A3" w:rsidRPr="00946E20" w:rsidRDefault="00C646A3" w:rsidP="00C64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DE0D467" w14:textId="77777777" w:rsidR="00C646A3" w:rsidRPr="00946E20" w:rsidRDefault="00C646A3" w:rsidP="00C64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4BB73059" w14:textId="77777777" w:rsidTr="00C64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7CCD44F6" w14:textId="0A0516B3" w:rsidR="00C646A3" w:rsidRPr="00946E20" w:rsidRDefault="00C646A3" w:rsidP="00C646A3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32003B70" w14:textId="77777777" w:rsidR="00C646A3" w:rsidRPr="00946E20" w:rsidRDefault="00C646A3" w:rsidP="00C64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DF5046A" w14:textId="77777777" w:rsidR="00C646A3" w:rsidRPr="00946E20" w:rsidRDefault="00C646A3" w:rsidP="00C64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34F6965C" w14:textId="77777777" w:rsidTr="00C6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85DD4ED" w14:textId="004496B7" w:rsidR="00C646A3" w:rsidRPr="00946E20" w:rsidRDefault="00C646A3" w:rsidP="00C646A3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56C237C0" w14:textId="77777777" w:rsidR="00C646A3" w:rsidRPr="00946E20" w:rsidRDefault="00C646A3" w:rsidP="00C646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73E1B556" w14:textId="77777777" w:rsidR="00C646A3" w:rsidRPr="00946E20" w:rsidRDefault="00C646A3" w:rsidP="00C646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5320B82D" w14:textId="77777777" w:rsidTr="00C64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7D7DE60" w14:textId="62569B1B" w:rsidR="00C646A3" w:rsidRPr="00946E20" w:rsidRDefault="00C646A3" w:rsidP="00C646A3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5ECAC76A" w14:textId="77777777" w:rsidR="00C646A3" w:rsidRPr="00946E20" w:rsidRDefault="00C646A3" w:rsidP="00C64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451045A" w14:textId="77777777" w:rsidR="00C646A3" w:rsidRPr="00946E20" w:rsidRDefault="00C646A3" w:rsidP="00C646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29467B21" w14:textId="77777777" w:rsidR="00AB048F" w:rsidRPr="00946E20" w:rsidRDefault="00AB048F" w:rsidP="00AB048F">
      <w:pPr>
        <w:rPr>
          <w:rFonts w:cs="Arial"/>
          <w:sz w:val="20"/>
          <w:szCs w:val="20"/>
        </w:rPr>
      </w:pPr>
    </w:p>
    <w:p w14:paraId="0FEE603B" w14:textId="18C2CA36" w:rsidR="00AB048F" w:rsidRPr="00946E20" w:rsidRDefault="00AB048F" w:rsidP="00AB048F">
      <w:pPr>
        <w:pStyle w:val="Titre2"/>
      </w:pPr>
      <w:r w:rsidRPr="00946E20">
        <w:t>4. Coordonnées de la personne en charge des affaires juridiques :</w:t>
      </w:r>
    </w:p>
    <w:p w14:paraId="46EE7699" w14:textId="77777777" w:rsidR="00AB048F" w:rsidRPr="00946E20" w:rsidRDefault="00AB048F" w:rsidP="00AB048F">
      <w:pPr>
        <w:rPr>
          <w:rFonts w:cs="Arial"/>
          <w:caps/>
          <w:sz w:val="20"/>
          <w:szCs w:val="20"/>
        </w:rPr>
      </w:pPr>
      <w:r w:rsidRPr="00946E20">
        <w:rPr>
          <w:rFonts w:cs="Arial"/>
          <w:caps/>
          <w:sz w:val="20"/>
          <w:szCs w:val="20"/>
        </w:rPr>
        <w:t>Pour rÉception des RECONDUCTIONS, AVENANTS ET AUTRES DÉCISIONS JURIDIQUES.</w:t>
      </w:r>
    </w:p>
    <w:p w14:paraId="4548AA24" w14:textId="1B8EEA87" w:rsidR="00AB048F" w:rsidRPr="00946E20" w:rsidRDefault="00AB048F" w:rsidP="00AB048F">
      <w:pPr>
        <w:rPr>
          <w:rFonts w:cs="Arial"/>
          <w:sz w:val="20"/>
          <w:szCs w:val="20"/>
        </w:rPr>
      </w:pPr>
    </w:p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C646A3" w:rsidRPr="00946E20" w14:paraId="790D7403" w14:textId="77777777" w:rsidTr="00076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1E3CA038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lastRenderedPageBreak/>
              <w:t>Prénom et NOM</w:t>
            </w:r>
          </w:p>
        </w:tc>
        <w:tc>
          <w:tcPr>
            <w:tcW w:w="6510" w:type="dxa"/>
            <w:vAlign w:val="center"/>
          </w:tcPr>
          <w:p w14:paraId="16DB4768" w14:textId="77777777" w:rsidR="00C646A3" w:rsidRPr="00946E20" w:rsidRDefault="00C646A3" w:rsidP="00076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754F2A0F" w14:textId="77777777" w:rsidR="00C646A3" w:rsidRPr="00946E20" w:rsidRDefault="00C646A3" w:rsidP="00076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4F1EF5F9" w14:textId="77777777" w:rsidTr="00076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14288CF4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72B43BD6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076880B9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35192432" w14:textId="77777777" w:rsidTr="000764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71CF3735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3585DFB8" w14:textId="77777777" w:rsidR="00C646A3" w:rsidRPr="00946E20" w:rsidRDefault="00C646A3" w:rsidP="00076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BE46C3C" w14:textId="77777777" w:rsidR="00C646A3" w:rsidRPr="00946E20" w:rsidRDefault="00C646A3" w:rsidP="00076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576DD852" w14:textId="77777777" w:rsidTr="00076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08E694F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126AB8B2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33C3299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65938D97" w14:textId="77777777" w:rsidR="00AB048F" w:rsidRPr="00946E20" w:rsidRDefault="00AB048F" w:rsidP="00AB048F">
      <w:pPr>
        <w:rPr>
          <w:rFonts w:cs="Arial"/>
          <w:sz w:val="20"/>
          <w:szCs w:val="20"/>
        </w:rPr>
      </w:pPr>
    </w:p>
    <w:p w14:paraId="223ADC4C" w14:textId="5FB5E3E3" w:rsidR="00C646A3" w:rsidRPr="00946E20" w:rsidRDefault="00AB048F" w:rsidP="00AB048F">
      <w:pPr>
        <w:pStyle w:val="Titre2"/>
      </w:pPr>
      <w:r w:rsidRPr="00946E20">
        <w:t>5. RGPD :  Coordonnées du Délégué à la protection des données (</w:t>
      </w:r>
      <w:proofErr w:type="spellStart"/>
      <w:r w:rsidRPr="00946E20">
        <w:t>DPD</w:t>
      </w:r>
      <w:proofErr w:type="spellEnd"/>
      <w:r w:rsidRPr="00946E20">
        <w:t>) :</w:t>
      </w:r>
    </w:p>
    <w:p w14:paraId="5FF45527" w14:textId="77777777" w:rsidR="00C646A3" w:rsidRPr="00946E20" w:rsidRDefault="00C646A3" w:rsidP="00C646A3"/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C646A3" w:rsidRPr="00946E20" w14:paraId="7EF1F494" w14:textId="77777777" w:rsidTr="000764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7220C87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00476460" w14:textId="77777777" w:rsidR="00C646A3" w:rsidRPr="00946E20" w:rsidRDefault="00C646A3" w:rsidP="00076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DE2555F" w14:textId="77777777" w:rsidR="00C646A3" w:rsidRPr="00946E20" w:rsidRDefault="00C646A3" w:rsidP="000764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18E7E559" w14:textId="77777777" w:rsidTr="00076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340BC8A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058DCDD5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C1E13BC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129E7EE6" w14:textId="77777777" w:rsidTr="000764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135636D7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6D828FB9" w14:textId="77777777" w:rsidR="00C646A3" w:rsidRPr="00946E20" w:rsidRDefault="00C646A3" w:rsidP="00076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4D0A032" w14:textId="77777777" w:rsidR="00C646A3" w:rsidRPr="00946E20" w:rsidRDefault="00C646A3" w:rsidP="000764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646A3" w:rsidRPr="00946E20" w14:paraId="106A1477" w14:textId="77777777" w:rsidTr="000764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5770423" w14:textId="77777777" w:rsidR="00C646A3" w:rsidRPr="00946E20" w:rsidRDefault="00C646A3" w:rsidP="000764C7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21E6909A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5462E47" w14:textId="77777777" w:rsidR="00C646A3" w:rsidRPr="00946E20" w:rsidRDefault="00C646A3" w:rsidP="000764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72372213" w14:textId="77777777" w:rsidR="00CF4F1E" w:rsidRPr="00946E20" w:rsidRDefault="00CF4F1E" w:rsidP="00CF4F1E">
      <w:pPr>
        <w:rPr>
          <w:rFonts w:cs="Arial"/>
          <w:sz w:val="20"/>
          <w:szCs w:val="20"/>
        </w:rPr>
      </w:pPr>
    </w:p>
    <w:p w14:paraId="482336DA" w14:textId="6533D78E" w:rsidR="00CF4F1E" w:rsidRPr="00946E20" w:rsidRDefault="00CF4F1E" w:rsidP="00CF4F1E">
      <w:pPr>
        <w:pStyle w:val="Titre2"/>
      </w:pPr>
      <w:r>
        <w:t>6</w:t>
      </w:r>
      <w:r w:rsidRPr="00946E20">
        <w:t>. </w:t>
      </w:r>
      <w:r>
        <w:t xml:space="preserve">Clause sociale : </w:t>
      </w:r>
      <w:r w:rsidRPr="00946E20">
        <w:t xml:space="preserve">Coordonnées </w:t>
      </w:r>
      <w:r>
        <w:t xml:space="preserve">du </w:t>
      </w:r>
      <w:r w:rsidRPr="00CF4F1E">
        <w:t xml:space="preserve">correspondant opérationnel pour le suivi des actions d'insertion </w:t>
      </w:r>
      <w:r w:rsidRPr="00CF4F1E">
        <w:t xml:space="preserve">professionnelle </w:t>
      </w:r>
      <w:r>
        <w:t>(annexe 2 au CCP)</w:t>
      </w:r>
    </w:p>
    <w:p w14:paraId="09FC1E18" w14:textId="77777777" w:rsidR="00CF4F1E" w:rsidRPr="00946E20" w:rsidRDefault="00CF4F1E" w:rsidP="00CF4F1E"/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CF4F1E" w:rsidRPr="00946E20" w14:paraId="416E01B1" w14:textId="77777777" w:rsidTr="00273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81B2A7B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35396728" w14:textId="77777777" w:rsidR="00CF4F1E" w:rsidRPr="00946E20" w:rsidRDefault="00CF4F1E" w:rsidP="00273F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76374564" w14:textId="77777777" w:rsidR="00CF4F1E" w:rsidRPr="00946E20" w:rsidRDefault="00CF4F1E" w:rsidP="00273F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73A676A1" w14:textId="77777777" w:rsidTr="0027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3443C096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264019CE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042AA91D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4BF449B6" w14:textId="77777777" w:rsidTr="00273F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5421E810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33D0851B" w14:textId="77777777" w:rsidR="00CF4F1E" w:rsidRPr="00946E20" w:rsidRDefault="00CF4F1E" w:rsidP="00273F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18F27BC" w14:textId="77777777" w:rsidR="00CF4F1E" w:rsidRPr="00946E20" w:rsidRDefault="00CF4F1E" w:rsidP="00273F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5E6C522C" w14:textId="77777777" w:rsidTr="0027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75BCB2F7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632AA47D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75F54BDD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7C99499B" w14:textId="77777777" w:rsidR="00CF4F1E" w:rsidRPr="008E09FC" w:rsidRDefault="00CF4F1E" w:rsidP="00CF4F1E">
      <w:pPr>
        <w:tabs>
          <w:tab w:val="left" w:pos="426"/>
          <w:tab w:val="left" w:pos="851"/>
        </w:tabs>
        <w:ind w:left="426"/>
        <w:rPr>
          <w:rFonts w:cs="Arial"/>
          <w:color w:val="000000"/>
        </w:rPr>
      </w:pPr>
    </w:p>
    <w:p w14:paraId="077D6FD0" w14:textId="58B9F982" w:rsidR="00CF4F1E" w:rsidRDefault="00CF4F1E">
      <w:pPr>
        <w:jc w:val="left"/>
        <w:rPr>
          <w:rFonts w:cs="Arial"/>
          <w:color w:val="000000"/>
        </w:rPr>
      </w:pPr>
      <w:r>
        <w:rPr>
          <w:rFonts w:cs="Arial"/>
          <w:color w:val="000000"/>
        </w:rPr>
        <w:br w:type="page"/>
      </w:r>
    </w:p>
    <w:p w14:paraId="71A5E0D7" w14:textId="77777777" w:rsidR="00CF4F1E" w:rsidRPr="008E09FC" w:rsidRDefault="00CF4F1E" w:rsidP="008E6F3A">
      <w:pPr>
        <w:tabs>
          <w:tab w:val="left" w:pos="426"/>
          <w:tab w:val="left" w:pos="851"/>
        </w:tabs>
        <w:ind w:left="426"/>
        <w:rPr>
          <w:rFonts w:cs="Arial"/>
          <w:color w:val="000000"/>
        </w:rPr>
      </w:pPr>
    </w:p>
    <w:p w14:paraId="2E91E7D7" w14:textId="77777777" w:rsid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</w:pPr>
    </w:p>
    <w:p w14:paraId="66E0978E" w14:textId="40128B7B" w:rsidR="008E6F3A" w:rsidRP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  <w:jc w:val="center"/>
        <w:rPr>
          <w:rFonts w:cs="Arial"/>
          <w:b/>
          <w:bCs/>
          <w:color w:val="000000"/>
        </w:rPr>
      </w:pPr>
      <w:r w:rsidRPr="008E6F3A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F3A">
        <w:rPr>
          <w:b/>
          <w:bCs/>
        </w:rPr>
        <w:instrText xml:space="preserve"> FORMCHECKBOX </w:instrText>
      </w:r>
      <w:r w:rsidR="00CF4F1E">
        <w:rPr>
          <w:b/>
          <w:bCs/>
        </w:rPr>
      </w:r>
      <w:r w:rsidR="00CF4F1E">
        <w:rPr>
          <w:b/>
          <w:bCs/>
        </w:rPr>
        <w:fldChar w:fldCharType="separate"/>
      </w:r>
      <w:r w:rsidRPr="008E6F3A">
        <w:rPr>
          <w:b/>
          <w:bCs/>
        </w:rPr>
        <w:fldChar w:fldCharType="end"/>
      </w:r>
      <w:r w:rsidR="00E3515E">
        <w:rPr>
          <w:b/>
          <w:bCs/>
        </w:rPr>
        <w:t xml:space="preserve"> </w:t>
      </w:r>
      <w:r w:rsidRPr="008E6F3A">
        <w:rPr>
          <w:b/>
          <w:bCs/>
        </w:rPr>
        <w:t xml:space="preserve">2025-19-L2 - </w:t>
      </w:r>
      <w:r w:rsidRPr="008E6F3A">
        <w:rPr>
          <w:rFonts w:cs="Arial"/>
          <w:b/>
          <w:bCs/>
          <w:color w:val="000000"/>
        </w:rPr>
        <w:t>Lot 2 - Métiers filière administrative/communication (non-cadre et cadre)</w:t>
      </w:r>
    </w:p>
    <w:p w14:paraId="4B946892" w14:textId="77777777" w:rsidR="008E6F3A" w:rsidRDefault="008E6F3A" w:rsidP="008E6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51"/>
        </w:tabs>
        <w:rPr>
          <w:rFonts w:cs="Arial"/>
          <w:color w:val="000000"/>
        </w:rPr>
      </w:pPr>
    </w:p>
    <w:p w14:paraId="5123057E" w14:textId="77777777" w:rsidR="008E6F3A" w:rsidRPr="00946E20" w:rsidRDefault="008E6F3A" w:rsidP="008E6F3A">
      <w:pPr>
        <w:tabs>
          <w:tab w:val="left" w:pos="708"/>
        </w:tabs>
        <w:rPr>
          <w:rFonts w:eastAsia="Arial" w:cs="Arial"/>
          <w:color w:val="000000"/>
          <w:sz w:val="20"/>
          <w:szCs w:val="20"/>
          <w:lang w:eastAsia="zh-CN"/>
        </w:rPr>
      </w:pPr>
    </w:p>
    <w:p w14:paraId="4796839F" w14:textId="77777777" w:rsidR="008E6F3A" w:rsidRPr="00946E20" w:rsidRDefault="008E6F3A" w:rsidP="008E6F3A">
      <w:pPr>
        <w:pStyle w:val="Titre2"/>
      </w:pPr>
      <w:r w:rsidRPr="00946E20">
        <w:t>1. Renseignements sur l’entreprise :</w:t>
      </w:r>
    </w:p>
    <w:p w14:paraId="74444439" w14:textId="77777777" w:rsidR="008E6F3A" w:rsidRPr="00946E20" w:rsidRDefault="008E6F3A" w:rsidP="008E6F3A">
      <w:pPr>
        <w:rPr>
          <w:rFonts w:cs="Arial"/>
          <w:b/>
          <w:sz w:val="20"/>
          <w:szCs w:val="20"/>
          <w:u w:val="single"/>
        </w:rPr>
      </w:pPr>
    </w:p>
    <w:tbl>
      <w:tblPr>
        <w:tblStyle w:val="TableauGrille2-Accentuation5"/>
        <w:tblW w:w="0" w:type="auto"/>
        <w:tblLook w:val="04A0" w:firstRow="1" w:lastRow="0" w:firstColumn="1" w:lastColumn="0" w:noHBand="0" w:noVBand="1"/>
      </w:tblPr>
      <w:tblGrid>
        <w:gridCol w:w="2835"/>
        <w:gridCol w:w="6510"/>
      </w:tblGrid>
      <w:tr w:rsidR="008E6F3A" w:rsidRPr="00946E20" w14:paraId="210F5B58" w14:textId="77777777" w:rsidTr="008A4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79FA3A43" w14:textId="77777777" w:rsidR="008E6F3A" w:rsidRPr="00946E20" w:rsidRDefault="008E6F3A" w:rsidP="008A4A16">
            <w:pPr>
              <w:jc w:val="center"/>
              <w:rPr>
                <w:rFonts w:cs="Arial"/>
                <w:b w:val="0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Raison sociale :</w:t>
            </w:r>
          </w:p>
        </w:tc>
        <w:tc>
          <w:tcPr>
            <w:tcW w:w="6510" w:type="dxa"/>
          </w:tcPr>
          <w:p w14:paraId="0F9A0A6A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38E318B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70105F6C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hideMark/>
          </w:tcPr>
          <w:p w14:paraId="652FFB22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postale :</w:t>
            </w:r>
          </w:p>
        </w:tc>
        <w:tc>
          <w:tcPr>
            <w:tcW w:w="6510" w:type="dxa"/>
          </w:tcPr>
          <w:p w14:paraId="7CC24215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36E0DB3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186BB780" w14:textId="77777777" w:rsidTr="008A4A16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F299271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SIRET</w:t>
            </w:r>
          </w:p>
        </w:tc>
        <w:tc>
          <w:tcPr>
            <w:tcW w:w="6510" w:type="dxa"/>
          </w:tcPr>
          <w:p w14:paraId="38E3DB95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776B7134" w14:textId="77777777" w:rsidR="008E6F3A" w:rsidRPr="00946E20" w:rsidRDefault="008E6F3A" w:rsidP="008E6F3A">
      <w:pPr>
        <w:rPr>
          <w:rFonts w:cs="Arial"/>
          <w:b/>
          <w:sz w:val="20"/>
          <w:szCs w:val="20"/>
          <w:u w:val="single"/>
        </w:rPr>
      </w:pPr>
    </w:p>
    <w:p w14:paraId="6FE2D192" w14:textId="77777777" w:rsidR="008E6F3A" w:rsidRPr="00946E20" w:rsidRDefault="008E6F3A" w:rsidP="008E6F3A">
      <w:pPr>
        <w:pStyle w:val="Titre2"/>
      </w:pPr>
      <w:r w:rsidRPr="00946E20">
        <w:t>2. Coordo</w:t>
      </w:r>
      <w:r>
        <w:t>nnées du responsable du projet (habilité à représenter le titulaire auprès de Santé publique France)</w:t>
      </w:r>
    </w:p>
    <w:p w14:paraId="6B8ECDA4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tbl>
      <w:tblPr>
        <w:tblStyle w:val="TableauGrille2-Accentuation5"/>
        <w:tblW w:w="0" w:type="auto"/>
        <w:tblLook w:val="04A0" w:firstRow="1" w:lastRow="0" w:firstColumn="1" w:lastColumn="0" w:noHBand="0" w:noVBand="1"/>
      </w:tblPr>
      <w:tblGrid>
        <w:gridCol w:w="2835"/>
        <w:gridCol w:w="6520"/>
      </w:tblGrid>
      <w:tr w:rsidR="008E6F3A" w:rsidRPr="00946E20" w14:paraId="5831A075" w14:textId="77777777" w:rsidTr="008A4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6073F34E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20" w:type="dxa"/>
            <w:vAlign w:val="center"/>
          </w:tcPr>
          <w:p w14:paraId="5B49D25F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A187AF3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49AA1F1D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02E57CBA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20" w:type="dxa"/>
            <w:vAlign w:val="center"/>
          </w:tcPr>
          <w:p w14:paraId="38EEA557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649D62C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2347A3AD" w14:textId="77777777" w:rsidTr="008A4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1E78802B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20" w:type="dxa"/>
            <w:vAlign w:val="center"/>
          </w:tcPr>
          <w:p w14:paraId="0FD9A2ED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2B4C2582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4EDBB335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0E5EE736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20" w:type="dxa"/>
            <w:vAlign w:val="center"/>
          </w:tcPr>
          <w:p w14:paraId="69D8C168" w14:textId="77777777" w:rsidR="008E6F3A" w:rsidRPr="00946E20" w:rsidRDefault="008E6F3A" w:rsidP="008A4A16">
            <w:pPr>
              <w:spacing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B8094DD" w14:textId="77777777" w:rsidR="008E6F3A" w:rsidRPr="00946E20" w:rsidRDefault="008E6F3A" w:rsidP="008A4A16">
            <w:pPr>
              <w:spacing w:line="25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5D76D8AF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p w14:paraId="3363A903" w14:textId="77777777" w:rsidR="008E6F3A" w:rsidRPr="00946E20" w:rsidRDefault="008E6F3A" w:rsidP="008E6F3A">
      <w:pPr>
        <w:pStyle w:val="Titre2"/>
      </w:pPr>
      <w:r w:rsidRPr="00946E20">
        <w:t>3. Coordonnées de la personne destinataire des bons de commandes</w:t>
      </w:r>
    </w:p>
    <w:p w14:paraId="1157A019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p w14:paraId="69A5A7E9" w14:textId="77777777" w:rsidR="008E6F3A" w:rsidRPr="00946E20" w:rsidRDefault="008E6F3A" w:rsidP="008E6F3A">
      <w:pPr>
        <w:rPr>
          <w:rFonts w:cs="Arial"/>
          <w:sz w:val="20"/>
          <w:szCs w:val="20"/>
        </w:rPr>
      </w:pPr>
      <w:r w:rsidRPr="00946E2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E20">
        <w:instrText xml:space="preserve"> FORMCHECKBOX </w:instrText>
      </w:r>
      <w:r w:rsidR="00CF4F1E">
        <w:fldChar w:fldCharType="separate"/>
      </w:r>
      <w:r w:rsidRPr="00946E20">
        <w:fldChar w:fldCharType="end"/>
      </w:r>
      <w:r w:rsidRPr="00946E20">
        <w:tab/>
      </w:r>
      <w:r w:rsidRPr="00946E20">
        <w:rPr>
          <w:rFonts w:cs="Arial"/>
          <w:sz w:val="20"/>
          <w:szCs w:val="20"/>
        </w:rPr>
        <w:t xml:space="preserve">Cochez cette case s’il s’agit de la même personne précisée au point 2, sinon veuillez remplir le tableau : </w:t>
      </w:r>
    </w:p>
    <w:p w14:paraId="132784C4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8E6F3A" w:rsidRPr="00946E20" w14:paraId="495303AC" w14:textId="77777777" w:rsidTr="008A4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E1D14FD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6CBB1A2E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0E842AE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5C1A8A44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10C0BDFF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4D459150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00E49451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275A471C" w14:textId="77777777" w:rsidTr="008A4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01373E4E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3F5DEEFB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11A5F951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05C05FAD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D66B6DE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7882373D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68E2223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402323D9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p w14:paraId="1F2317EC" w14:textId="77777777" w:rsidR="008E6F3A" w:rsidRPr="00946E20" w:rsidRDefault="008E6F3A" w:rsidP="008E6F3A">
      <w:pPr>
        <w:pStyle w:val="Titre2"/>
      </w:pPr>
      <w:r w:rsidRPr="00946E20">
        <w:t>4. Coordonnées de la personne en charge des affaires juridiques :</w:t>
      </w:r>
    </w:p>
    <w:p w14:paraId="20597547" w14:textId="77777777" w:rsidR="008E6F3A" w:rsidRPr="00946E20" w:rsidRDefault="008E6F3A" w:rsidP="008E6F3A">
      <w:pPr>
        <w:rPr>
          <w:rFonts w:cs="Arial"/>
          <w:caps/>
          <w:sz w:val="20"/>
          <w:szCs w:val="20"/>
        </w:rPr>
      </w:pPr>
      <w:r w:rsidRPr="00946E20">
        <w:rPr>
          <w:rFonts w:cs="Arial"/>
          <w:caps/>
          <w:sz w:val="20"/>
          <w:szCs w:val="20"/>
        </w:rPr>
        <w:t>Pour rÉception des RECONDUCTIONS, AVENANTS ET AUTRES DÉCISIONS JURIDIQUES.</w:t>
      </w:r>
    </w:p>
    <w:p w14:paraId="22F4F5A5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8E6F3A" w:rsidRPr="00946E20" w14:paraId="76A66AAC" w14:textId="77777777" w:rsidTr="008A4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A806E0B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1C0A7131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57A52C6E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364AB45A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9574C35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551373AE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649BFA9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3394937C" w14:textId="77777777" w:rsidTr="008A4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AF5A122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6C337748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0D73EE95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136DDEFE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5EACF37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7C1C62A5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80142D5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7910622E" w14:textId="77777777" w:rsidR="008E6F3A" w:rsidRPr="00946E20" w:rsidRDefault="008E6F3A" w:rsidP="008E6F3A">
      <w:pPr>
        <w:rPr>
          <w:rFonts w:cs="Arial"/>
          <w:sz w:val="20"/>
          <w:szCs w:val="20"/>
        </w:rPr>
      </w:pPr>
    </w:p>
    <w:p w14:paraId="0493697D" w14:textId="77777777" w:rsidR="008E6F3A" w:rsidRPr="00946E20" w:rsidRDefault="008E6F3A" w:rsidP="008E6F3A">
      <w:pPr>
        <w:pStyle w:val="Titre2"/>
      </w:pPr>
      <w:r w:rsidRPr="00946E20">
        <w:lastRenderedPageBreak/>
        <w:t>5. RGPD :  Coordonnées du Délégué à la protection des données (</w:t>
      </w:r>
      <w:proofErr w:type="spellStart"/>
      <w:r w:rsidRPr="00946E20">
        <w:t>DPD</w:t>
      </w:r>
      <w:proofErr w:type="spellEnd"/>
      <w:r w:rsidRPr="00946E20">
        <w:t>) :</w:t>
      </w:r>
    </w:p>
    <w:p w14:paraId="26428DBE" w14:textId="77777777" w:rsidR="008E6F3A" w:rsidRPr="00946E20" w:rsidRDefault="008E6F3A" w:rsidP="008E6F3A"/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8E6F3A" w:rsidRPr="00946E20" w14:paraId="3C8A63EA" w14:textId="77777777" w:rsidTr="008A4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24487BD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7A185611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12AAC669" w14:textId="77777777" w:rsidR="008E6F3A" w:rsidRPr="00946E20" w:rsidRDefault="008E6F3A" w:rsidP="008A4A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511C6180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427E392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29523088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511C98BD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0BD03471" w14:textId="77777777" w:rsidTr="008A4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8D55958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3BD169BF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BD2A9FD" w14:textId="77777777" w:rsidR="008E6F3A" w:rsidRPr="00946E20" w:rsidRDefault="008E6F3A" w:rsidP="008A4A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8E6F3A" w:rsidRPr="00946E20" w14:paraId="0AFA6138" w14:textId="77777777" w:rsidTr="008A4A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D788B52" w14:textId="77777777" w:rsidR="008E6F3A" w:rsidRPr="00946E20" w:rsidRDefault="008E6F3A" w:rsidP="008A4A16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2485B271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381B50E0" w14:textId="77777777" w:rsidR="008E6F3A" w:rsidRPr="00946E20" w:rsidRDefault="008E6F3A" w:rsidP="008A4A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61EA7F1F" w14:textId="77777777" w:rsidR="00CF4F1E" w:rsidRPr="00946E20" w:rsidRDefault="00CF4F1E" w:rsidP="00CF4F1E">
      <w:pPr>
        <w:rPr>
          <w:rFonts w:cs="Arial"/>
          <w:sz w:val="20"/>
          <w:szCs w:val="20"/>
        </w:rPr>
      </w:pPr>
    </w:p>
    <w:p w14:paraId="7C1BB115" w14:textId="77777777" w:rsidR="00CF4F1E" w:rsidRPr="00946E20" w:rsidRDefault="00CF4F1E" w:rsidP="00CF4F1E">
      <w:pPr>
        <w:pStyle w:val="Titre2"/>
      </w:pPr>
      <w:r>
        <w:t>6</w:t>
      </w:r>
      <w:r w:rsidRPr="00946E20">
        <w:t>. </w:t>
      </w:r>
      <w:r>
        <w:t xml:space="preserve">Clause sociale : </w:t>
      </w:r>
      <w:r w:rsidRPr="00946E20">
        <w:t xml:space="preserve">Coordonnées </w:t>
      </w:r>
      <w:r>
        <w:t xml:space="preserve">du </w:t>
      </w:r>
      <w:r w:rsidRPr="00CF4F1E">
        <w:t xml:space="preserve">correspondant opérationnel pour le suivi des actions d'insertion professionnelle </w:t>
      </w:r>
      <w:r>
        <w:t>(annexe 2 au CCP)</w:t>
      </w:r>
    </w:p>
    <w:p w14:paraId="4D657740" w14:textId="77777777" w:rsidR="00CF4F1E" w:rsidRPr="00946E20" w:rsidRDefault="00CF4F1E" w:rsidP="00CF4F1E"/>
    <w:tbl>
      <w:tblPr>
        <w:tblStyle w:val="TableauGrille2-Accentuation5"/>
        <w:tblW w:w="9345" w:type="dxa"/>
        <w:tblLook w:val="04A0" w:firstRow="1" w:lastRow="0" w:firstColumn="1" w:lastColumn="0" w:noHBand="0" w:noVBand="1"/>
      </w:tblPr>
      <w:tblGrid>
        <w:gridCol w:w="2835"/>
        <w:gridCol w:w="6510"/>
      </w:tblGrid>
      <w:tr w:rsidR="00CF4F1E" w:rsidRPr="00946E20" w14:paraId="6C2504C4" w14:textId="77777777" w:rsidTr="00273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489CBF92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Prénom et NOM</w:t>
            </w:r>
          </w:p>
        </w:tc>
        <w:tc>
          <w:tcPr>
            <w:tcW w:w="6510" w:type="dxa"/>
            <w:vAlign w:val="center"/>
          </w:tcPr>
          <w:p w14:paraId="406E1E67" w14:textId="77777777" w:rsidR="00CF4F1E" w:rsidRPr="00946E20" w:rsidRDefault="00CF4F1E" w:rsidP="00273F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5B913181" w14:textId="77777777" w:rsidR="00CF4F1E" w:rsidRPr="00946E20" w:rsidRDefault="00CF4F1E" w:rsidP="00273F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0C976E58" w14:textId="77777777" w:rsidTr="0027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334CA6A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Qualité :</w:t>
            </w:r>
          </w:p>
        </w:tc>
        <w:tc>
          <w:tcPr>
            <w:tcW w:w="6510" w:type="dxa"/>
            <w:vAlign w:val="center"/>
          </w:tcPr>
          <w:p w14:paraId="7B461E0B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4BFB8E85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7F7FFD0E" w14:textId="77777777" w:rsidTr="00273F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2870DA45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Téléphone :</w:t>
            </w:r>
          </w:p>
        </w:tc>
        <w:tc>
          <w:tcPr>
            <w:tcW w:w="6510" w:type="dxa"/>
            <w:vAlign w:val="center"/>
          </w:tcPr>
          <w:p w14:paraId="0C725AAB" w14:textId="77777777" w:rsidR="00CF4F1E" w:rsidRPr="00946E20" w:rsidRDefault="00CF4F1E" w:rsidP="00273F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1A0CFE2E" w14:textId="77777777" w:rsidR="00CF4F1E" w:rsidRPr="00946E20" w:rsidRDefault="00CF4F1E" w:rsidP="00273F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 w:rsidR="00CF4F1E" w:rsidRPr="00946E20" w14:paraId="0F885391" w14:textId="77777777" w:rsidTr="0027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C1BF3D3" w14:textId="77777777" w:rsidR="00CF4F1E" w:rsidRPr="00946E20" w:rsidRDefault="00CF4F1E" w:rsidP="00273FE5">
            <w:pPr>
              <w:jc w:val="center"/>
              <w:rPr>
                <w:rFonts w:cs="Arial"/>
                <w:sz w:val="20"/>
                <w:szCs w:val="20"/>
              </w:rPr>
            </w:pPr>
            <w:r w:rsidRPr="00946E20">
              <w:rPr>
                <w:rFonts w:cs="Arial"/>
                <w:sz w:val="20"/>
                <w:szCs w:val="20"/>
              </w:rPr>
              <w:t>Adresse mél générique</w:t>
            </w:r>
          </w:p>
        </w:tc>
        <w:tc>
          <w:tcPr>
            <w:tcW w:w="6510" w:type="dxa"/>
            <w:vAlign w:val="center"/>
          </w:tcPr>
          <w:p w14:paraId="0765DBAB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  <w:p w14:paraId="69A8E5E4" w14:textId="77777777" w:rsidR="00CF4F1E" w:rsidRPr="00946E20" w:rsidRDefault="00CF4F1E" w:rsidP="00273F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7BFA9F30" w14:textId="77777777" w:rsidR="00CF4F1E" w:rsidRPr="008E09FC" w:rsidRDefault="00CF4F1E" w:rsidP="00CF4F1E">
      <w:pPr>
        <w:tabs>
          <w:tab w:val="left" w:pos="426"/>
          <w:tab w:val="left" w:pos="851"/>
        </w:tabs>
        <w:ind w:left="426"/>
        <w:rPr>
          <w:rFonts w:cs="Arial"/>
          <w:color w:val="000000"/>
        </w:rPr>
      </w:pPr>
    </w:p>
    <w:p w14:paraId="4B133871" w14:textId="77777777" w:rsidR="008E6F3A" w:rsidRPr="008E6F3A" w:rsidRDefault="008E6F3A" w:rsidP="008E6F3A"/>
    <w:sectPr w:rsidR="008E6F3A" w:rsidRPr="008E6F3A" w:rsidSect="00837AA1">
      <w:footerReference w:type="even" r:id="rId10"/>
      <w:footerReference w:type="default" r:id="rId11"/>
      <w:pgSz w:w="11907" w:h="16840"/>
      <w:pgMar w:top="426" w:right="1134" w:bottom="284" w:left="1418" w:header="1077" w:footer="468" w:gutter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EAFC" w14:textId="77777777" w:rsidR="009B42EE" w:rsidRDefault="009B42EE">
      <w:r>
        <w:separator/>
      </w:r>
    </w:p>
  </w:endnote>
  <w:endnote w:type="continuationSeparator" w:id="0">
    <w:p w14:paraId="62AFD032" w14:textId="77777777" w:rsidR="009B42EE" w:rsidRDefault="009B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7985" w14:textId="6BCD2B33" w:rsidR="009B42EE" w:rsidRDefault="009B42EE" w:rsidP="00F13B1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21</w:t>
    </w:r>
    <w:r>
      <w:rPr>
        <w:rStyle w:val="Numrodepage"/>
      </w:rPr>
      <w:fldChar w:fldCharType="end"/>
    </w:r>
  </w:p>
  <w:p w14:paraId="0FAACEFE" w14:textId="77777777" w:rsidR="009B42EE" w:rsidRDefault="009B42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EB22" w14:textId="77777777" w:rsidR="009B42EE" w:rsidRPr="00837AA1" w:rsidRDefault="009B42EE" w:rsidP="00487D9F">
    <w:pPr>
      <w:pStyle w:val="Pieddepage"/>
      <w:pBdr>
        <w:top w:val="single" w:sz="2" w:space="1" w:color="auto"/>
      </w:pBdr>
      <w:ind w:right="360" w:firstLine="0"/>
      <w:rPr>
        <w:rFonts w:ascii="Arial" w:hAnsi="Arial" w:cs="Arial"/>
        <w:sz w:val="12"/>
        <w:szCs w:val="18"/>
      </w:rPr>
    </w:pPr>
  </w:p>
  <w:p w14:paraId="4F7B2788" w14:textId="67E85BE2" w:rsidR="009B42EE" w:rsidRPr="002102F8" w:rsidRDefault="008E6F3A" w:rsidP="00F12878">
    <w:pPr>
      <w:pStyle w:val="Pieddepage"/>
      <w:spacing w:before="0"/>
      <w:ind w:right="357" w:firstLine="0"/>
      <w:jc w:val="lef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AOO</w:t>
    </w:r>
    <w:r w:rsidR="009B42EE">
      <w:rPr>
        <w:rFonts w:ascii="Arial" w:hAnsi="Arial" w:cs="Arial"/>
        <w:sz w:val="18"/>
        <w:szCs w:val="18"/>
      </w:rPr>
      <w:t xml:space="preserve"> –</w:t>
    </w:r>
    <w:r w:rsidR="009B42EE" w:rsidRPr="002102F8">
      <w:rPr>
        <w:rFonts w:ascii="Arial" w:hAnsi="Arial" w:cs="Arial"/>
        <w:sz w:val="18"/>
        <w:szCs w:val="18"/>
      </w:rPr>
      <w:t xml:space="preserve"> </w:t>
    </w:r>
    <w:r w:rsidR="009B42EE">
      <w:rPr>
        <w:rFonts w:ascii="Arial" w:hAnsi="Arial" w:cs="Arial"/>
        <w:sz w:val="18"/>
        <w:szCs w:val="18"/>
      </w:rPr>
      <w:t>2025-</w:t>
    </w:r>
    <w:r>
      <w:rPr>
        <w:rFonts w:ascii="Arial" w:hAnsi="Arial" w:cs="Arial"/>
        <w:sz w:val="18"/>
        <w:szCs w:val="18"/>
      </w:rPr>
      <w:t>19</w:t>
    </w:r>
    <w:r w:rsidR="009B42EE">
      <w:rPr>
        <w:rFonts w:ascii="Arial" w:hAnsi="Arial" w:cs="Arial"/>
        <w:sz w:val="18"/>
        <w:szCs w:val="18"/>
      </w:rPr>
      <w:t xml:space="preserve"> – </w:t>
    </w:r>
    <w:r w:rsidR="003C2B1C">
      <w:rPr>
        <w:rFonts w:ascii="Arial" w:hAnsi="Arial" w:cs="Arial"/>
        <w:sz w:val="18"/>
        <w:szCs w:val="18"/>
      </w:rPr>
      <w:t xml:space="preserve">Annexe 2 – contacts - </w:t>
    </w:r>
    <w:r>
      <w:rPr>
        <w:rFonts w:ascii="Arial" w:hAnsi="Arial" w:cs="Arial"/>
        <w:sz w:val="18"/>
        <w:szCs w:val="18"/>
      </w:rPr>
      <w:t>Intérim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C6F8" w14:textId="77777777" w:rsidR="009B42EE" w:rsidRDefault="009B42EE">
      <w:r>
        <w:separator/>
      </w:r>
    </w:p>
  </w:footnote>
  <w:footnote w:type="continuationSeparator" w:id="0">
    <w:p w14:paraId="63F52EF6" w14:textId="77777777" w:rsidR="009B42EE" w:rsidRDefault="009B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F879D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Arial Narrow" w:hAnsi="Arial Narrow" w:cs="Symbol" w:hint="default"/>
      </w:rPr>
    </w:lvl>
  </w:abstractNum>
  <w:abstractNum w:abstractNumId="6" w15:restartNumberingAfterBreak="0">
    <w:nsid w:val="006C59EF"/>
    <w:multiLevelType w:val="hybridMultilevel"/>
    <w:tmpl w:val="938A988A"/>
    <w:lvl w:ilvl="0" w:tplc="94B0957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A971F5"/>
    <w:multiLevelType w:val="hybridMultilevel"/>
    <w:tmpl w:val="3086D71A"/>
    <w:lvl w:ilvl="0" w:tplc="38B0393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CA61FD"/>
    <w:multiLevelType w:val="hybridMultilevel"/>
    <w:tmpl w:val="BD3C2668"/>
    <w:lvl w:ilvl="0" w:tplc="931297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1054F5F"/>
    <w:multiLevelType w:val="hybridMultilevel"/>
    <w:tmpl w:val="834A47AE"/>
    <w:lvl w:ilvl="0" w:tplc="BB30B7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168096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721B0E"/>
    <w:multiLevelType w:val="hybridMultilevel"/>
    <w:tmpl w:val="A9FCD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0611C7"/>
    <w:multiLevelType w:val="hybridMultilevel"/>
    <w:tmpl w:val="6AA22184"/>
    <w:lvl w:ilvl="0" w:tplc="0A883FF0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61ED8"/>
    <w:multiLevelType w:val="hybridMultilevel"/>
    <w:tmpl w:val="F2E83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C2058"/>
    <w:multiLevelType w:val="hybridMultilevel"/>
    <w:tmpl w:val="2930A0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8228AB"/>
    <w:multiLevelType w:val="hybridMultilevel"/>
    <w:tmpl w:val="AA2A7AB0"/>
    <w:lvl w:ilvl="0" w:tplc="9D1CA94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06A36"/>
    <w:multiLevelType w:val="hybridMultilevel"/>
    <w:tmpl w:val="8E3CFEC0"/>
    <w:lvl w:ilvl="0" w:tplc="EA427470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876A4"/>
    <w:multiLevelType w:val="hybridMultilevel"/>
    <w:tmpl w:val="F0D6F528"/>
    <w:lvl w:ilvl="0" w:tplc="FFFFFFFF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"/>
      <w:lvlJc w:val="left"/>
      <w:pPr>
        <w:tabs>
          <w:tab w:val="num" w:pos="2745"/>
        </w:tabs>
        <w:ind w:left="2745" w:hanging="765"/>
      </w:pPr>
      <w:rPr>
        <w:rFonts w:hint="default"/>
      </w:rPr>
    </w:lvl>
    <w:lvl w:ilvl="3" w:tplc="FFFFFFFF">
      <w:start w:val="1"/>
      <w:numFmt w:val="bullet"/>
      <w:lvlText w:val=""/>
      <w:lvlJc w:val="left"/>
      <w:pPr>
        <w:tabs>
          <w:tab w:val="num" w:pos="3225"/>
        </w:tabs>
        <w:ind w:left="3225" w:hanging="705"/>
      </w:pPr>
      <w:rPr>
        <w:rFonts w:ascii="Wingdings 2" w:eastAsia="Times New Roman" w:hAnsi="Wingdings 2" w:cs="Arial" w:hint="default"/>
      </w:rPr>
    </w:lvl>
    <w:lvl w:ilvl="4" w:tplc="77CA0E72">
      <w:start w:val="1"/>
      <w:numFmt w:val="decimal"/>
      <w:lvlText w:val="%5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 w:tplc="A13285E6">
      <w:start w:val="1"/>
      <w:numFmt w:val="lowerLetter"/>
      <w:pStyle w:val="Titre41"/>
      <w:lvlText w:val="%6)"/>
      <w:lvlJc w:val="left"/>
      <w:pPr>
        <w:tabs>
          <w:tab w:val="num" w:pos="4500"/>
        </w:tabs>
        <w:ind w:left="45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 w:tplc="2D9884D2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381416"/>
    <w:multiLevelType w:val="hybridMultilevel"/>
    <w:tmpl w:val="0E70306C"/>
    <w:lvl w:ilvl="0" w:tplc="17D6DBCE">
      <w:start w:val="1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811444"/>
    <w:multiLevelType w:val="hybridMultilevel"/>
    <w:tmpl w:val="616E1BEC"/>
    <w:lvl w:ilvl="0" w:tplc="0A883F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DF6606C"/>
    <w:multiLevelType w:val="hybridMultilevel"/>
    <w:tmpl w:val="D5302C00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A0A68"/>
    <w:multiLevelType w:val="hybridMultilevel"/>
    <w:tmpl w:val="E9AC3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461EE"/>
    <w:multiLevelType w:val="hybridMultilevel"/>
    <w:tmpl w:val="858853E8"/>
    <w:lvl w:ilvl="0" w:tplc="41FA8CD0">
      <w:start w:val="16"/>
      <w:numFmt w:val="decimal"/>
      <w:lvlText w:val="%1."/>
      <w:lvlJc w:val="left"/>
      <w:pPr>
        <w:ind w:left="498" w:hanging="317"/>
      </w:pPr>
      <w:rPr>
        <w:rFonts w:ascii="Arial" w:eastAsia="Arial" w:hAnsi="Arial" w:hint="default"/>
        <w:color w:val="242428"/>
        <w:w w:val="102"/>
        <w:sz w:val="18"/>
        <w:szCs w:val="18"/>
      </w:rPr>
    </w:lvl>
    <w:lvl w:ilvl="1" w:tplc="94667812">
      <w:start w:val="1"/>
      <w:numFmt w:val="bullet"/>
      <w:lvlText w:val="•"/>
      <w:lvlJc w:val="left"/>
      <w:pPr>
        <w:ind w:left="1494" w:hanging="317"/>
      </w:pPr>
      <w:rPr>
        <w:rFonts w:hint="default"/>
      </w:rPr>
    </w:lvl>
    <w:lvl w:ilvl="2" w:tplc="D0FE40EE">
      <w:start w:val="1"/>
      <w:numFmt w:val="bullet"/>
      <w:lvlText w:val="•"/>
      <w:lvlJc w:val="left"/>
      <w:pPr>
        <w:ind w:left="2490" w:hanging="317"/>
      </w:pPr>
      <w:rPr>
        <w:rFonts w:hint="default"/>
      </w:rPr>
    </w:lvl>
    <w:lvl w:ilvl="3" w:tplc="587C103A">
      <w:start w:val="1"/>
      <w:numFmt w:val="bullet"/>
      <w:lvlText w:val="•"/>
      <w:lvlJc w:val="left"/>
      <w:pPr>
        <w:ind w:left="3487" w:hanging="317"/>
      </w:pPr>
      <w:rPr>
        <w:rFonts w:hint="default"/>
      </w:rPr>
    </w:lvl>
    <w:lvl w:ilvl="4" w:tplc="D0700B6C">
      <w:start w:val="1"/>
      <w:numFmt w:val="bullet"/>
      <w:lvlText w:val="•"/>
      <w:lvlJc w:val="left"/>
      <w:pPr>
        <w:ind w:left="4483" w:hanging="317"/>
      </w:pPr>
      <w:rPr>
        <w:rFonts w:hint="default"/>
      </w:rPr>
    </w:lvl>
    <w:lvl w:ilvl="5" w:tplc="A2E00D16">
      <w:start w:val="1"/>
      <w:numFmt w:val="bullet"/>
      <w:lvlText w:val="•"/>
      <w:lvlJc w:val="left"/>
      <w:pPr>
        <w:ind w:left="5479" w:hanging="317"/>
      </w:pPr>
      <w:rPr>
        <w:rFonts w:hint="default"/>
      </w:rPr>
    </w:lvl>
    <w:lvl w:ilvl="6" w:tplc="4C52717C">
      <w:start w:val="1"/>
      <w:numFmt w:val="bullet"/>
      <w:lvlText w:val="•"/>
      <w:lvlJc w:val="left"/>
      <w:pPr>
        <w:ind w:left="6475" w:hanging="317"/>
      </w:pPr>
      <w:rPr>
        <w:rFonts w:hint="default"/>
      </w:rPr>
    </w:lvl>
    <w:lvl w:ilvl="7" w:tplc="377AC358">
      <w:start w:val="1"/>
      <w:numFmt w:val="bullet"/>
      <w:lvlText w:val="•"/>
      <w:lvlJc w:val="left"/>
      <w:pPr>
        <w:ind w:left="7471" w:hanging="317"/>
      </w:pPr>
      <w:rPr>
        <w:rFonts w:hint="default"/>
      </w:rPr>
    </w:lvl>
    <w:lvl w:ilvl="8" w:tplc="AE9C14F6">
      <w:start w:val="1"/>
      <w:numFmt w:val="bullet"/>
      <w:lvlText w:val="•"/>
      <w:lvlJc w:val="left"/>
      <w:pPr>
        <w:ind w:left="8467" w:hanging="317"/>
      </w:pPr>
      <w:rPr>
        <w:rFonts w:hint="default"/>
      </w:rPr>
    </w:lvl>
  </w:abstractNum>
  <w:abstractNum w:abstractNumId="22" w15:restartNumberingAfterBreak="0">
    <w:nsid w:val="328A081F"/>
    <w:multiLevelType w:val="hybridMultilevel"/>
    <w:tmpl w:val="57C8E5E6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D36A7"/>
    <w:multiLevelType w:val="hybridMultilevel"/>
    <w:tmpl w:val="D6700A3E"/>
    <w:lvl w:ilvl="0" w:tplc="0A883FF0"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01654B"/>
    <w:multiLevelType w:val="hybridMultilevel"/>
    <w:tmpl w:val="910AA6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42707A"/>
    <w:multiLevelType w:val="hybridMultilevel"/>
    <w:tmpl w:val="A3BCD774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41644"/>
    <w:multiLevelType w:val="hybridMultilevel"/>
    <w:tmpl w:val="D8C23B8E"/>
    <w:lvl w:ilvl="0" w:tplc="BB30B77C">
      <w:numFmt w:val="bullet"/>
      <w:lvlText w:val="-"/>
      <w:lvlJc w:val="left"/>
      <w:pPr>
        <w:ind w:left="840" w:hanging="84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F7A63"/>
    <w:multiLevelType w:val="hybridMultilevel"/>
    <w:tmpl w:val="E9B0BBC4"/>
    <w:lvl w:ilvl="0" w:tplc="F15054B0">
      <w:start w:val="1"/>
      <w:numFmt w:val="bullet"/>
      <w:lvlText w:val="-"/>
      <w:lvlJc w:val="left"/>
      <w:pPr>
        <w:ind w:left="172" w:hanging="221"/>
      </w:pPr>
      <w:rPr>
        <w:rFonts w:ascii="Arial" w:eastAsia="Arial" w:hAnsi="Arial" w:hint="default"/>
        <w:color w:val="26262A"/>
        <w:sz w:val="19"/>
        <w:szCs w:val="19"/>
      </w:rPr>
    </w:lvl>
    <w:lvl w:ilvl="1" w:tplc="639CE8C8">
      <w:start w:val="1"/>
      <w:numFmt w:val="bullet"/>
      <w:lvlText w:val="•"/>
      <w:lvlJc w:val="left"/>
      <w:pPr>
        <w:ind w:left="1184" w:hanging="221"/>
      </w:pPr>
      <w:rPr>
        <w:rFonts w:hint="default"/>
      </w:rPr>
    </w:lvl>
    <w:lvl w:ilvl="2" w:tplc="0608DBB0">
      <w:start w:val="1"/>
      <w:numFmt w:val="bullet"/>
      <w:lvlText w:val="•"/>
      <w:lvlJc w:val="left"/>
      <w:pPr>
        <w:ind w:left="2215" w:hanging="221"/>
      </w:pPr>
      <w:rPr>
        <w:rFonts w:hint="default"/>
      </w:rPr>
    </w:lvl>
    <w:lvl w:ilvl="3" w:tplc="AE5A5FA2">
      <w:start w:val="1"/>
      <w:numFmt w:val="bullet"/>
      <w:lvlText w:val="•"/>
      <w:lvlJc w:val="left"/>
      <w:pPr>
        <w:ind w:left="3245" w:hanging="221"/>
      </w:pPr>
      <w:rPr>
        <w:rFonts w:hint="default"/>
      </w:rPr>
    </w:lvl>
    <w:lvl w:ilvl="4" w:tplc="3E2C81FE">
      <w:start w:val="1"/>
      <w:numFmt w:val="bullet"/>
      <w:lvlText w:val="•"/>
      <w:lvlJc w:val="left"/>
      <w:pPr>
        <w:ind w:left="4276" w:hanging="221"/>
      </w:pPr>
      <w:rPr>
        <w:rFonts w:hint="default"/>
      </w:rPr>
    </w:lvl>
    <w:lvl w:ilvl="5" w:tplc="66C2C1DC">
      <w:start w:val="1"/>
      <w:numFmt w:val="bullet"/>
      <w:lvlText w:val="•"/>
      <w:lvlJc w:val="left"/>
      <w:pPr>
        <w:ind w:left="5307" w:hanging="221"/>
      </w:pPr>
      <w:rPr>
        <w:rFonts w:hint="default"/>
      </w:rPr>
    </w:lvl>
    <w:lvl w:ilvl="6" w:tplc="B3BA60EE">
      <w:start w:val="1"/>
      <w:numFmt w:val="bullet"/>
      <w:lvlText w:val="•"/>
      <w:lvlJc w:val="left"/>
      <w:pPr>
        <w:ind w:left="6337" w:hanging="221"/>
      </w:pPr>
      <w:rPr>
        <w:rFonts w:hint="default"/>
      </w:rPr>
    </w:lvl>
    <w:lvl w:ilvl="7" w:tplc="069CFF88">
      <w:start w:val="1"/>
      <w:numFmt w:val="bullet"/>
      <w:lvlText w:val="•"/>
      <w:lvlJc w:val="left"/>
      <w:pPr>
        <w:ind w:left="7368" w:hanging="221"/>
      </w:pPr>
      <w:rPr>
        <w:rFonts w:hint="default"/>
      </w:rPr>
    </w:lvl>
    <w:lvl w:ilvl="8" w:tplc="A54AB10C">
      <w:start w:val="1"/>
      <w:numFmt w:val="bullet"/>
      <w:lvlText w:val="•"/>
      <w:lvlJc w:val="left"/>
      <w:pPr>
        <w:ind w:left="8398" w:hanging="221"/>
      </w:pPr>
      <w:rPr>
        <w:rFonts w:hint="default"/>
      </w:rPr>
    </w:lvl>
  </w:abstractNum>
  <w:abstractNum w:abstractNumId="28" w15:restartNumberingAfterBreak="0">
    <w:nsid w:val="3EDC383E"/>
    <w:multiLevelType w:val="hybridMultilevel"/>
    <w:tmpl w:val="BD24A4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D44AF"/>
    <w:multiLevelType w:val="hybridMultilevel"/>
    <w:tmpl w:val="ED0C82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F6508B"/>
    <w:multiLevelType w:val="hybridMultilevel"/>
    <w:tmpl w:val="4E2EC256"/>
    <w:lvl w:ilvl="0" w:tplc="F91088DA">
      <w:start w:val="1"/>
      <w:numFmt w:val="decimal"/>
      <w:lvlText w:val="%1."/>
      <w:lvlJc w:val="left"/>
      <w:pPr>
        <w:ind w:left="197" w:hanging="188"/>
      </w:pPr>
      <w:rPr>
        <w:rFonts w:ascii="Arial" w:eastAsia="Arial" w:hAnsi="Arial" w:hint="default"/>
        <w:color w:val="auto"/>
        <w:spacing w:val="-4"/>
        <w:w w:val="103"/>
        <w:sz w:val="19"/>
        <w:szCs w:val="19"/>
      </w:rPr>
    </w:lvl>
    <w:lvl w:ilvl="1" w:tplc="B1A6B9F8">
      <w:start w:val="1"/>
      <w:numFmt w:val="bullet"/>
      <w:lvlText w:val="•"/>
      <w:lvlJc w:val="left"/>
      <w:pPr>
        <w:ind w:left="1223" w:hanging="188"/>
      </w:pPr>
      <w:rPr>
        <w:rFonts w:hint="default"/>
      </w:rPr>
    </w:lvl>
    <w:lvl w:ilvl="2" w:tplc="E1448394">
      <w:start w:val="1"/>
      <w:numFmt w:val="bullet"/>
      <w:lvlText w:val="•"/>
      <w:lvlJc w:val="left"/>
      <w:pPr>
        <w:ind w:left="2249" w:hanging="188"/>
      </w:pPr>
      <w:rPr>
        <w:rFonts w:hint="default"/>
      </w:rPr>
    </w:lvl>
    <w:lvl w:ilvl="3" w:tplc="4320AFE6">
      <w:start w:val="1"/>
      <w:numFmt w:val="bullet"/>
      <w:lvlText w:val="•"/>
      <w:lvlJc w:val="left"/>
      <w:pPr>
        <w:ind w:left="3275" w:hanging="188"/>
      </w:pPr>
      <w:rPr>
        <w:rFonts w:hint="default"/>
      </w:rPr>
    </w:lvl>
    <w:lvl w:ilvl="4" w:tplc="8752D706">
      <w:start w:val="1"/>
      <w:numFmt w:val="bullet"/>
      <w:lvlText w:val="•"/>
      <w:lvlJc w:val="left"/>
      <w:pPr>
        <w:ind w:left="4302" w:hanging="188"/>
      </w:pPr>
      <w:rPr>
        <w:rFonts w:hint="default"/>
      </w:rPr>
    </w:lvl>
    <w:lvl w:ilvl="5" w:tplc="85B88544">
      <w:start w:val="1"/>
      <w:numFmt w:val="bullet"/>
      <w:lvlText w:val="•"/>
      <w:lvlJc w:val="left"/>
      <w:pPr>
        <w:ind w:left="5328" w:hanging="188"/>
      </w:pPr>
      <w:rPr>
        <w:rFonts w:hint="default"/>
      </w:rPr>
    </w:lvl>
    <w:lvl w:ilvl="6" w:tplc="EDF44AEA">
      <w:start w:val="1"/>
      <w:numFmt w:val="bullet"/>
      <w:lvlText w:val="•"/>
      <w:lvlJc w:val="left"/>
      <w:pPr>
        <w:ind w:left="6354" w:hanging="188"/>
      </w:pPr>
      <w:rPr>
        <w:rFonts w:hint="default"/>
      </w:rPr>
    </w:lvl>
    <w:lvl w:ilvl="7" w:tplc="72405EC8">
      <w:start w:val="1"/>
      <w:numFmt w:val="bullet"/>
      <w:lvlText w:val="•"/>
      <w:lvlJc w:val="left"/>
      <w:pPr>
        <w:ind w:left="7381" w:hanging="188"/>
      </w:pPr>
      <w:rPr>
        <w:rFonts w:hint="default"/>
      </w:rPr>
    </w:lvl>
    <w:lvl w:ilvl="8" w:tplc="B166304E">
      <w:start w:val="1"/>
      <w:numFmt w:val="bullet"/>
      <w:lvlText w:val="•"/>
      <w:lvlJc w:val="left"/>
      <w:pPr>
        <w:ind w:left="8407" w:hanging="188"/>
      </w:pPr>
      <w:rPr>
        <w:rFonts w:hint="default"/>
      </w:rPr>
    </w:lvl>
  </w:abstractNum>
  <w:abstractNum w:abstractNumId="31" w15:restartNumberingAfterBreak="0">
    <w:nsid w:val="46057837"/>
    <w:multiLevelType w:val="hybridMultilevel"/>
    <w:tmpl w:val="E260FD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DA6B6A"/>
    <w:multiLevelType w:val="hybridMultilevel"/>
    <w:tmpl w:val="0AE08C2A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04DF0"/>
    <w:multiLevelType w:val="hybridMultilevel"/>
    <w:tmpl w:val="54E67C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183CF9"/>
    <w:multiLevelType w:val="hybridMultilevel"/>
    <w:tmpl w:val="99303462"/>
    <w:lvl w:ilvl="0" w:tplc="07C2EAC4">
      <w:start w:val="1"/>
      <w:numFmt w:val="bullet"/>
      <w:lvlText w:val="o"/>
      <w:lvlJc w:val="left"/>
      <w:pPr>
        <w:ind w:left="1559" w:hanging="341"/>
      </w:pPr>
      <w:rPr>
        <w:rFonts w:ascii="Arial" w:eastAsia="Arial" w:hAnsi="Arial" w:hint="default"/>
        <w:color w:val="565659"/>
        <w:w w:val="102"/>
        <w:sz w:val="18"/>
        <w:szCs w:val="18"/>
      </w:rPr>
    </w:lvl>
    <w:lvl w:ilvl="1" w:tplc="14C4EF46">
      <w:start w:val="1"/>
      <w:numFmt w:val="bullet"/>
      <w:lvlText w:val="•"/>
      <w:lvlJc w:val="left"/>
      <w:pPr>
        <w:ind w:left="2449" w:hanging="341"/>
      </w:pPr>
      <w:rPr>
        <w:rFonts w:hint="default"/>
      </w:rPr>
    </w:lvl>
    <w:lvl w:ilvl="2" w:tplc="E542967E">
      <w:start w:val="1"/>
      <w:numFmt w:val="bullet"/>
      <w:lvlText w:val="•"/>
      <w:lvlJc w:val="left"/>
      <w:pPr>
        <w:ind w:left="3339" w:hanging="341"/>
      </w:pPr>
      <w:rPr>
        <w:rFonts w:hint="default"/>
      </w:rPr>
    </w:lvl>
    <w:lvl w:ilvl="3" w:tplc="D6FAE6E0">
      <w:start w:val="1"/>
      <w:numFmt w:val="bullet"/>
      <w:lvlText w:val="•"/>
      <w:lvlJc w:val="left"/>
      <w:pPr>
        <w:ind w:left="4229" w:hanging="341"/>
      </w:pPr>
      <w:rPr>
        <w:rFonts w:hint="default"/>
      </w:rPr>
    </w:lvl>
    <w:lvl w:ilvl="4" w:tplc="AA48F71C">
      <w:start w:val="1"/>
      <w:numFmt w:val="bullet"/>
      <w:lvlText w:val="•"/>
      <w:lvlJc w:val="left"/>
      <w:pPr>
        <w:ind w:left="5119" w:hanging="341"/>
      </w:pPr>
      <w:rPr>
        <w:rFonts w:hint="default"/>
      </w:rPr>
    </w:lvl>
    <w:lvl w:ilvl="5" w:tplc="82C8BD9A">
      <w:start w:val="1"/>
      <w:numFmt w:val="bullet"/>
      <w:lvlText w:val="•"/>
      <w:lvlJc w:val="left"/>
      <w:pPr>
        <w:ind w:left="6009" w:hanging="341"/>
      </w:pPr>
      <w:rPr>
        <w:rFonts w:hint="default"/>
      </w:rPr>
    </w:lvl>
    <w:lvl w:ilvl="6" w:tplc="429A91D6">
      <w:start w:val="1"/>
      <w:numFmt w:val="bullet"/>
      <w:lvlText w:val="•"/>
      <w:lvlJc w:val="left"/>
      <w:pPr>
        <w:ind w:left="6899" w:hanging="341"/>
      </w:pPr>
      <w:rPr>
        <w:rFonts w:hint="default"/>
      </w:rPr>
    </w:lvl>
    <w:lvl w:ilvl="7" w:tplc="4F2E21D6">
      <w:start w:val="1"/>
      <w:numFmt w:val="bullet"/>
      <w:lvlText w:val="•"/>
      <w:lvlJc w:val="left"/>
      <w:pPr>
        <w:ind w:left="7789" w:hanging="341"/>
      </w:pPr>
      <w:rPr>
        <w:rFonts w:hint="default"/>
      </w:rPr>
    </w:lvl>
    <w:lvl w:ilvl="8" w:tplc="8AF2E55E">
      <w:start w:val="1"/>
      <w:numFmt w:val="bullet"/>
      <w:lvlText w:val="•"/>
      <w:lvlJc w:val="left"/>
      <w:pPr>
        <w:ind w:left="8679" w:hanging="341"/>
      </w:pPr>
      <w:rPr>
        <w:rFonts w:hint="default"/>
      </w:rPr>
    </w:lvl>
  </w:abstractNum>
  <w:abstractNum w:abstractNumId="35" w15:restartNumberingAfterBreak="0">
    <w:nsid w:val="519A558C"/>
    <w:multiLevelType w:val="hybridMultilevel"/>
    <w:tmpl w:val="6D2A46C6"/>
    <w:lvl w:ilvl="0" w:tplc="38B0393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13D14"/>
    <w:multiLevelType w:val="hybridMultilevel"/>
    <w:tmpl w:val="C1DCCDBE"/>
    <w:lvl w:ilvl="0" w:tplc="38B0393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9B1224"/>
    <w:multiLevelType w:val="hybridMultilevel"/>
    <w:tmpl w:val="33849F44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5B46B6"/>
    <w:multiLevelType w:val="hybridMultilevel"/>
    <w:tmpl w:val="D99E36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032658"/>
    <w:multiLevelType w:val="hybridMultilevel"/>
    <w:tmpl w:val="499AFB7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5635503"/>
    <w:multiLevelType w:val="hybridMultilevel"/>
    <w:tmpl w:val="196826FE"/>
    <w:lvl w:ilvl="0" w:tplc="89561E96">
      <w:start w:val="1"/>
      <w:numFmt w:val="decimal"/>
      <w:pStyle w:val="Titre3"/>
      <w:lvlText w:val="6.8.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6396CEF"/>
    <w:multiLevelType w:val="hybridMultilevel"/>
    <w:tmpl w:val="E3D892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FC46E7"/>
    <w:multiLevelType w:val="hybridMultilevel"/>
    <w:tmpl w:val="99500694"/>
    <w:lvl w:ilvl="0" w:tplc="7234A71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331F86"/>
    <w:multiLevelType w:val="hybridMultilevel"/>
    <w:tmpl w:val="433850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DF4053"/>
    <w:multiLevelType w:val="hybridMultilevel"/>
    <w:tmpl w:val="C2BE8A36"/>
    <w:lvl w:ilvl="0" w:tplc="DB886926">
      <w:start w:val="11"/>
      <w:numFmt w:val="decimal"/>
      <w:lvlText w:val="%1."/>
      <w:lvlJc w:val="left"/>
      <w:pPr>
        <w:ind w:left="7386" w:hanging="298"/>
      </w:pPr>
      <w:rPr>
        <w:rFonts w:ascii="Arial" w:eastAsia="Arial" w:hAnsi="Arial" w:hint="default"/>
        <w:color w:val="262628"/>
        <w:w w:val="94"/>
        <w:sz w:val="19"/>
        <w:szCs w:val="19"/>
      </w:rPr>
    </w:lvl>
    <w:lvl w:ilvl="1" w:tplc="63763FC0">
      <w:start w:val="1"/>
      <w:numFmt w:val="bullet"/>
      <w:lvlText w:val="•"/>
      <w:lvlJc w:val="left"/>
      <w:pPr>
        <w:ind w:left="8385" w:hanging="298"/>
      </w:pPr>
      <w:rPr>
        <w:rFonts w:hint="default"/>
      </w:rPr>
    </w:lvl>
    <w:lvl w:ilvl="2" w:tplc="0A48BD00">
      <w:start w:val="1"/>
      <w:numFmt w:val="bullet"/>
      <w:lvlText w:val="•"/>
      <w:lvlJc w:val="left"/>
      <w:pPr>
        <w:ind w:left="9384" w:hanging="298"/>
      </w:pPr>
      <w:rPr>
        <w:rFonts w:hint="default"/>
      </w:rPr>
    </w:lvl>
    <w:lvl w:ilvl="3" w:tplc="4E964B7A">
      <w:start w:val="1"/>
      <w:numFmt w:val="bullet"/>
      <w:lvlText w:val="•"/>
      <w:lvlJc w:val="left"/>
      <w:pPr>
        <w:ind w:left="10383" w:hanging="298"/>
      </w:pPr>
      <w:rPr>
        <w:rFonts w:hint="default"/>
      </w:rPr>
    </w:lvl>
    <w:lvl w:ilvl="4" w:tplc="12964B92">
      <w:start w:val="1"/>
      <w:numFmt w:val="bullet"/>
      <w:lvlText w:val="•"/>
      <w:lvlJc w:val="left"/>
      <w:pPr>
        <w:ind w:left="11382" w:hanging="298"/>
      </w:pPr>
      <w:rPr>
        <w:rFonts w:hint="default"/>
      </w:rPr>
    </w:lvl>
    <w:lvl w:ilvl="5" w:tplc="9BA458DA">
      <w:start w:val="1"/>
      <w:numFmt w:val="bullet"/>
      <w:lvlText w:val="•"/>
      <w:lvlJc w:val="left"/>
      <w:pPr>
        <w:ind w:left="12381" w:hanging="298"/>
      </w:pPr>
      <w:rPr>
        <w:rFonts w:hint="default"/>
      </w:rPr>
    </w:lvl>
    <w:lvl w:ilvl="6" w:tplc="36801AD2">
      <w:start w:val="1"/>
      <w:numFmt w:val="bullet"/>
      <w:lvlText w:val="•"/>
      <w:lvlJc w:val="left"/>
      <w:pPr>
        <w:ind w:left="13380" w:hanging="298"/>
      </w:pPr>
      <w:rPr>
        <w:rFonts w:hint="default"/>
      </w:rPr>
    </w:lvl>
    <w:lvl w:ilvl="7" w:tplc="2F44A55A">
      <w:start w:val="1"/>
      <w:numFmt w:val="bullet"/>
      <w:lvlText w:val="•"/>
      <w:lvlJc w:val="left"/>
      <w:pPr>
        <w:ind w:left="14379" w:hanging="298"/>
      </w:pPr>
      <w:rPr>
        <w:rFonts w:hint="default"/>
      </w:rPr>
    </w:lvl>
    <w:lvl w:ilvl="8" w:tplc="0A744BF0">
      <w:start w:val="1"/>
      <w:numFmt w:val="bullet"/>
      <w:lvlText w:val="•"/>
      <w:lvlJc w:val="left"/>
      <w:pPr>
        <w:ind w:left="15378" w:hanging="298"/>
      </w:pPr>
      <w:rPr>
        <w:rFonts w:hint="default"/>
      </w:rPr>
    </w:lvl>
  </w:abstractNum>
  <w:abstractNum w:abstractNumId="45" w15:restartNumberingAfterBreak="0">
    <w:nsid w:val="754D6636"/>
    <w:multiLevelType w:val="hybridMultilevel"/>
    <w:tmpl w:val="C9CE6D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522845"/>
    <w:multiLevelType w:val="hybridMultilevel"/>
    <w:tmpl w:val="98D25246"/>
    <w:lvl w:ilvl="0" w:tplc="0A883FF0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384715"/>
    <w:multiLevelType w:val="hybridMultilevel"/>
    <w:tmpl w:val="8424E240"/>
    <w:lvl w:ilvl="0" w:tplc="BB30B7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AB2C9B"/>
    <w:multiLevelType w:val="hybridMultilevel"/>
    <w:tmpl w:val="C3DE9A44"/>
    <w:lvl w:ilvl="0" w:tplc="CBE6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46"/>
  </w:num>
  <w:num w:numId="4">
    <w:abstractNumId w:val="11"/>
  </w:num>
  <w:num w:numId="5">
    <w:abstractNumId w:val="21"/>
  </w:num>
  <w:num w:numId="6">
    <w:abstractNumId w:val="34"/>
  </w:num>
  <w:num w:numId="7">
    <w:abstractNumId w:val="44"/>
  </w:num>
  <w:num w:numId="8">
    <w:abstractNumId w:val="30"/>
  </w:num>
  <w:num w:numId="9">
    <w:abstractNumId w:val="27"/>
  </w:num>
  <w:num w:numId="10">
    <w:abstractNumId w:val="40"/>
  </w:num>
  <w:num w:numId="11">
    <w:abstractNumId w:val="28"/>
  </w:num>
  <w:num w:numId="12">
    <w:abstractNumId w:val="10"/>
  </w:num>
  <w:num w:numId="13">
    <w:abstractNumId w:val="19"/>
  </w:num>
  <w:num w:numId="14">
    <w:abstractNumId w:val="29"/>
  </w:num>
  <w:num w:numId="15">
    <w:abstractNumId w:val="16"/>
  </w:num>
  <w:num w:numId="16">
    <w:abstractNumId w:val="14"/>
  </w:num>
  <w:num w:numId="17">
    <w:abstractNumId w:val="48"/>
  </w:num>
  <w:num w:numId="18">
    <w:abstractNumId w:val="26"/>
  </w:num>
  <w:num w:numId="19">
    <w:abstractNumId w:val="37"/>
  </w:num>
  <w:num w:numId="20">
    <w:abstractNumId w:val="23"/>
  </w:num>
  <w:num w:numId="21">
    <w:abstractNumId w:val="13"/>
  </w:num>
  <w:num w:numId="22">
    <w:abstractNumId w:val="39"/>
  </w:num>
  <w:num w:numId="23">
    <w:abstractNumId w:val="31"/>
  </w:num>
  <w:num w:numId="24">
    <w:abstractNumId w:val="32"/>
  </w:num>
  <w:num w:numId="25">
    <w:abstractNumId w:val="25"/>
  </w:num>
  <w:num w:numId="26">
    <w:abstractNumId w:val="47"/>
  </w:num>
  <w:num w:numId="27">
    <w:abstractNumId w:val="22"/>
  </w:num>
  <w:num w:numId="2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9">
    <w:abstractNumId w:val="35"/>
  </w:num>
  <w:num w:numId="30">
    <w:abstractNumId w:val="36"/>
  </w:num>
  <w:num w:numId="31">
    <w:abstractNumId w:val="42"/>
  </w:num>
  <w:num w:numId="32">
    <w:abstractNumId w:val="20"/>
  </w:num>
  <w:num w:numId="33">
    <w:abstractNumId w:val="12"/>
  </w:num>
  <w:num w:numId="34">
    <w:abstractNumId w:val="8"/>
  </w:num>
  <w:num w:numId="35">
    <w:abstractNumId w:val="38"/>
  </w:num>
  <w:num w:numId="36">
    <w:abstractNumId w:val="43"/>
  </w:num>
  <w:num w:numId="37">
    <w:abstractNumId w:val="7"/>
  </w:num>
  <w:num w:numId="38">
    <w:abstractNumId w:val="15"/>
  </w:num>
  <w:num w:numId="39">
    <w:abstractNumId w:val="24"/>
  </w:num>
  <w:num w:numId="40">
    <w:abstractNumId w:val="45"/>
  </w:num>
  <w:num w:numId="41">
    <w:abstractNumId w:val="33"/>
  </w:num>
  <w:num w:numId="42">
    <w:abstractNumId w:val="6"/>
  </w:num>
  <w:num w:numId="43">
    <w:abstractNumId w:val="1"/>
  </w:num>
  <w:num w:numId="44">
    <w:abstractNumId w:val="41"/>
  </w:num>
  <w:num w:numId="45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E94"/>
    <w:rsid w:val="00006CC1"/>
    <w:rsid w:val="000071FC"/>
    <w:rsid w:val="000079E1"/>
    <w:rsid w:val="00011688"/>
    <w:rsid w:val="000150B3"/>
    <w:rsid w:val="00015EDC"/>
    <w:rsid w:val="00017871"/>
    <w:rsid w:val="000200F6"/>
    <w:rsid w:val="000214EB"/>
    <w:rsid w:val="00027FE3"/>
    <w:rsid w:val="00033A7C"/>
    <w:rsid w:val="00034D43"/>
    <w:rsid w:val="0005432F"/>
    <w:rsid w:val="0005688E"/>
    <w:rsid w:val="00060747"/>
    <w:rsid w:val="00060B98"/>
    <w:rsid w:val="00061F17"/>
    <w:rsid w:val="00062459"/>
    <w:rsid w:val="000629FB"/>
    <w:rsid w:val="00063600"/>
    <w:rsid w:val="00065BF1"/>
    <w:rsid w:val="00075274"/>
    <w:rsid w:val="00077D06"/>
    <w:rsid w:val="00077E1F"/>
    <w:rsid w:val="00077F99"/>
    <w:rsid w:val="00083D0F"/>
    <w:rsid w:val="00083EAF"/>
    <w:rsid w:val="0008688D"/>
    <w:rsid w:val="00091F87"/>
    <w:rsid w:val="00092546"/>
    <w:rsid w:val="000928AE"/>
    <w:rsid w:val="00093FA3"/>
    <w:rsid w:val="000955A8"/>
    <w:rsid w:val="0009741F"/>
    <w:rsid w:val="00097DE8"/>
    <w:rsid w:val="000A410F"/>
    <w:rsid w:val="000A4B24"/>
    <w:rsid w:val="000A665E"/>
    <w:rsid w:val="000B3D77"/>
    <w:rsid w:val="000B4D1F"/>
    <w:rsid w:val="000C1849"/>
    <w:rsid w:val="000C2B44"/>
    <w:rsid w:val="000C3DCD"/>
    <w:rsid w:val="000C4DD9"/>
    <w:rsid w:val="000C5ED0"/>
    <w:rsid w:val="000D06C6"/>
    <w:rsid w:val="000D3237"/>
    <w:rsid w:val="000D35E7"/>
    <w:rsid w:val="000D4C38"/>
    <w:rsid w:val="000D5596"/>
    <w:rsid w:val="000E2638"/>
    <w:rsid w:val="000E4452"/>
    <w:rsid w:val="000E7D19"/>
    <w:rsid w:val="000F0BE5"/>
    <w:rsid w:val="000F4B7E"/>
    <w:rsid w:val="000F5C1B"/>
    <w:rsid w:val="00101B51"/>
    <w:rsid w:val="0010688A"/>
    <w:rsid w:val="00106BE5"/>
    <w:rsid w:val="00107F02"/>
    <w:rsid w:val="00107F10"/>
    <w:rsid w:val="00110080"/>
    <w:rsid w:val="001117F5"/>
    <w:rsid w:val="00113B92"/>
    <w:rsid w:val="00121015"/>
    <w:rsid w:val="00124DF4"/>
    <w:rsid w:val="001308DC"/>
    <w:rsid w:val="00130E94"/>
    <w:rsid w:val="00135C50"/>
    <w:rsid w:val="0014044B"/>
    <w:rsid w:val="00140746"/>
    <w:rsid w:val="00140D61"/>
    <w:rsid w:val="00141680"/>
    <w:rsid w:val="00144BAF"/>
    <w:rsid w:val="001537AB"/>
    <w:rsid w:val="00155060"/>
    <w:rsid w:val="001552B9"/>
    <w:rsid w:val="00155CAC"/>
    <w:rsid w:val="00157EAE"/>
    <w:rsid w:val="001601D5"/>
    <w:rsid w:val="001605E4"/>
    <w:rsid w:val="0016096F"/>
    <w:rsid w:val="001619C7"/>
    <w:rsid w:val="00162D63"/>
    <w:rsid w:val="00164036"/>
    <w:rsid w:val="0016677F"/>
    <w:rsid w:val="001726BB"/>
    <w:rsid w:val="00180B98"/>
    <w:rsid w:val="001811A7"/>
    <w:rsid w:val="001823A8"/>
    <w:rsid w:val="00182A82"/>
    <w:rsid w:val="0018397E"/>
    <w:rsid w:val="001845B2"/>
    <w:rsid w:val="00184ABE"/>
    <w:rsid w:val="00184F4C"/>
    <w:rsid w:val="00185F19"/>
    <w:rsid w:val="00186CC1"/>
    <w:rsid w:val="0018783D"/>
    <w:rsid w:val="00193FE2"/>
    <w:rsid w:val="001959A7"/>
    <w:rsid w:val="00197F6B"/>
    <w:rsid w:val="001A5D1A"/>
    <w:rsid w:val="001A6DC8"/>
    <w:rsid w:val="001A6F1D"/>
    <w:rsid w:val="001B3B32"/>
    <w:rsid w:val="001B7B73"/>
    <w:rsid w:val="001C0B56"/>
    <w:rsid w:val="001C4274"/>
    <w:rsid w:val="001D0BDC"/>
    <w:rsid w:val="001D17CF"/>
    <w:rsid w:val="001D207E"/>
    <w:rsid w:val="001D230C"/>
    <w:rsid w:val="001D36DB"/>
    <w:rsid w:val="001D7A1D"/>
    <w:rsid w:val="001D7FEB"/>
    <w:rsid w:val="001E1011"/>
    <w:rsid w:val="001E1DDE"/>
    <w:rsid w:val="001E3147"/>
    <w:rsid w:val="001E6159"/>
    <w:rsid w:val="001F2886"/>
    <w:rsid w:val="001F3EB0"/>
    <w:rsid w:val="001F5745"/>
    <w:rsid w:val="001F69E4"/>
    <w:rsid w:val="001F6A45"/>
    <w:rsid w:val="001F73FB"/>
    <w:rsid w:val="00201188"/>
    <w:rsid w:val="00201A38"/>
    <w:rsid w:val="00201AE6"/>
    <w:rsid w:val="0020292B"/>
    <w:rsid w:val="00202E98"/>
    <w:rsid w:val="00204B6C"/>
    <w:rsid w:val="00205922"/>
    <w:rsid w:val="00207F61"/>
    <w:rsid w:val="002101C1"/>
    <w:rsid w:val="002102F8"/>
    <w:rsid w:val="00210C45"/>
    <w:rsid w:val="002223D0"/>
    <w:rsid w:val="00224E97"/>
    <w:rsid w:val="0022552E"/>
    <w:rsid w:val="00225EC2"/>
    <w:rsid w:val="00230DE2"/>
    <w:rsid w:val="002324F3"/>
    <w:rsid w:val="002336F7"/>
    <w:rsid w:val="00236ABC"/>
    <w:rsid w:val="00237405"/>
    <w:rsid w:val="002376C2"/>
    <w:rsid w:val="002404B8"/>
    <w:rsid w:val="002431C1"/>
    <w:rsid w:val="0024555E"/>
    <w:rsid w:val="00251BB8"/>
    <w:rsid w:val="002552DF"/>
    <w:rsid w:val="00255A28"/>
    <w:rsid w:val="00255F05"/>
    <w:rsid w:val="00264153"/>
    <w:rsid w:val="00265371"/>
    <w:rsid w:val="00266332"/>
    <w:rsid w:val="00266785"/>
    <w:rsid w:val="00266DEC"/>
    <w:rsid w:val="00270E26"/>
    <w:rsid w:val="00272171"/>
    <w:rsid w:val="00272436"/>
    <w:rsid w:val="00272AF8"/>
    <w:rsid w:val="00273ACD"/>
    <w:rsid w:val="00275A90"/>
    <w:rsid w:val="002775F7"/>
    <w:rsid w:val="00281BBD"/>
    <w:rsid w:val="002841BC"/>
    <w:rsid w:val="00285D90"/>
    <w:rsid w:val="00290315"/>
    <w:rsid w:val="00290DD5"/>
    <w:rsid w:val="002949E4"/>
    <w:rsid w:val="0029585D"/>
    <w:rsid w:val="00295C8F"/>
    <w:rsid w:val="00296574"/>
    <w:rsid w:val="00296C05"/>
    <w:rsid w:val="002972A9"/>
    <w:rsid w:val="002A0061"/>
    <w:rsid w:val="002A1948"/>
    <w:rsid w:val="002A418B"/>
    <w:rsid w:val="002A7AE9"/>
    <w:rsid w:val="002B172B"/>
    <w:rsid w:val="002B2B01"/>
    <w:rsid w:val="002B3A2A"/>
    <w:rsid w:val="002B4FCA"/>
    <w:rsid w:val="002B5F5B"/>
    <w:rsid w:val="002B68A3"/>
    <w:rsid w:val="002B6CCD"/>
    <w:rsid w:val="002C33F8"/>
    <w:rsid w:val="002C4497"/>
    <w:rsid w:val="002D1784"/>
    <w:rsid w:val="002D3831"/>
    <w:rsid w:val="002D3D06"/>
    <w:rsid w:val="002E1B19"/>
    <w:rsid w:val="002E1C29"/>
    <w:rsid w:val="002E64A9"/>
    <w:rsid w:val="002E7230"/>
    <w:rsid w:val="002F06EF"/>
    <w:rsid w:val="002F06FE"/>
    <w:rsid w:val="002F2544"/>
    <w:rsid w:val="002F3A1D"/>
    <w:rsid w:val="002F6F6A"/>
    <w:rsid w:val="003005C5"/>
    <w:rsid w:val="00301CDA"/>
    <w:rsid w:val="00301E2A"/>
    <w:rsid w:val="00303519"/>
    <w:rsid w:val="00303743"/>
    <w:rsid w:val="00303B30"/>
    <w:rsid w:val="00304A22"/>
    <w:rsid w:val="0030530F"/>
    <w:rsid w:val="00305F02"/>
    <w:rsid w:val="0030682D"/>
    <w:rsid w:val="00306AAC"/>
    <w:rsid w:val="00307379"/>
    <w:rsid w:val="00310A98"/>
    <w:rsid w:val="00311CFD"/>
    <w:rsid w:val="00314DE7"/>
    <w:rsid w:val="00321C97"/>
    <w:rsid w:val="00321E2E"/>
    <w:rsid w:val="003222EE"/>
    <w:rsid w:val="00322423"/>
    <w:rsid w:val="00323819"/>
    <w:rsid w:val="003260CF"/>
    <w:rsid w:val="00326C90"/>
    <w:rsid w:val="0032792C"/>
    <w:rsid w:val="00330378"/>
    <w:rsid w:val="00331B9B"/>
    <w:rsid w:val="00332A10"/>
    <w:rsid w:val="003355AF"/>
    <w:rsid w:val="00336092"/>
    <w:rsid w:val="00340AB0"/>
    <w:rsid w:val="00341CE0"/>
    <w:rsid w:val="00350148"/>
    <w:rsid w:val="003502A3"/>
    <w:rsid w:val="0035368A"/>
    <w:rsid w:val="00353D64"/>
    <w:rsid w:val="00354204"/>
    <w:rsid w:val="003571CF"/>
    <w:rsid w:val="003623F6"/>
    <w:rsid w:val="003634A4"/>
    <w:rsid w:val="003643D1"/>
    <w:rsid w:val="003650E5"/>
    <w:rsid w:val="003746C8"/>
    <w:rsid w:val="003753BD"/>
    <w:rsid w:val="00376E85"/>
    <w:rsid w:val="0037792A"/>
    <w:rsid w:val="003817DB"/>
    <w:rsid w:val="0038191F"/>
    <w:rsid w:val="0038448D"/>
    <w:rsid w:val="0038510D"/>
    <w:rsid w:val="00387077"/>
    <w:rsid w:val="003875A6"/>
    <w:rsid w:val="00390682"/>
    <w:rsid w:val="00391677"/>
    <w:rsid w:val="00391A86"/>
    <w:rsid w:val="00391F4C"/>
    <w:rsid w:val="0039520C"/>
    <w:rsid w:val="00396DF3"/>
    <w:rsid w:val="003A3526"/>
    <w:rsid w:val="003A38A8"/>
    <w:rsid w:val="003A3EF9"/>
    <w:rsid w:val="003A5FCB"/>
    <w:rsid w:val="003A625C"/>
    <w:rsid w:val="003B226E"/>
    <w:rsid w:val="003B66E5"/>
    <w:rsid w:val="003B6BCE"/>
    <w:rsid w:val="003C1B6C"/>
    <w:rsid w:val="003C2B1C"/>
    <w:rsid w:val="003C2EE8"/>
    <w:rsid w:val="003C361A"/>
    <w:rsid w:val="003C3ED9"/>
    <w:rsid w:val="003C4494"/>
    <w:rsid w:val="003C5701"/>
    <w:rsid w:val="003C6F14"/>
    <w:rsid w:val="003D1BFD"/>
    <w:rsid w:val="003D35C6"/>
    <w:rsid w:val="003D6D75"/>
    <w:rsid w:val="003D7BC4"/>
    <w:rsid w:val="003E0021"/>
    <w:rsid w:val="003E2D75"/>
    <w:rsid w:val="003E31B1"/>
    <w:rsid w:val="003F0EFC"/>
    <w:rsid w:val="003F13DD"/>
    <w:rsid w:val="003F3E89"/>
    <w:rsid w:val="003F4A65"/>
    <w:rsid w:val="003F5D9B"/>
    <w:rsid w:val="003F69A2"/>
    <w:rsid w:val="00401D9E"/>
    <w:rsid w:val="00401F7D"/>
    <w:rsid w:val="00407219"/>
    <w:rsid w:val="0040739B"/>
    <w:rsid w:val="00417632"/>
    <w:rsid w:val="00417F97"/>
    <w:rsid w:val="0042050E"/>
    <w:rsid w:val="0042074C"/>
    <w:rsid w:val="0042169B"/>
    <w:rsid w:val="00421867"/>
    <w:rsid w:val="00422CBF"/>
    <w:rsid w:val="00426D73"/>
    <w:rsid w:val="00426F2D"/>
    <w:rsid w:val="00427A61"/>
    <w:rsid w:val="00427D09"/>
    <w:rsid w:val="0043077F"/>
    <w:rsid w:val="00431550"/>
    <w:rsid w:val="00432C71"/>
    <w:rsid w:val="00441198"/>
    <w:rsid w:val="00442FAE"/>
    <w:rsid w:val="00443403"/>
    <w:rsid w:val="004464C2"/>
    <w:rsid w:val="00446D66"/>
    <w:rsid w:val="00450A7D"/>
    <w:rsid w:val="00451D9A"/>
    <w:rsid w:val="00453AAD"/>
    <w:rsid w:val="00457F95"/>
    <w:rsid w:val="00461BE4"/>
    <w:rsid w:val="00461F18"/>
    <w:rsid w:val="00462E6E"/>
    <w:rsid w:val="0046620C"/>
    <w:rsid w:val="00470C47"/>
    <w:rsid w:val="00470D7C"/>
    <w:rsid w:val="0047117C"/>
    <w:rsid w:val="00472CCD"/>
    <w:rsid w:val="00473838"/>
    <w:rsid w:val="0047554E"/>
    <w:rsid w:val="004763D2"/>
    <w:rsid w:val="00476B10"/>
    <w:rsid w:val="0048096A"/>
    <w:rsid w:val="00482551"/>
    <w:rsid w:val="00483953"/>
    <w:rsid w:val="00483C1D"/>
    <w:rsid w:val="00484AAF"/>
    <w:rsid w:val="00487D9F"/>
    <w:rsid w:val="00490A0E"/>
    <w:rsid w:val="00490AD4"/>
    <w:rsid w:val="004A148F"/>
    <w:rsid w:val="004A36C0"/>
    <w:rsid w:val="004A7FD3"/>
    <w:rsid w:val="004B4828"/>
    <w:rsid w:val="004C14DF"/>
    <w:rsid w:val="004C1E88"/>
    <w:rsid w:val="004C2B5D"/>
    <w:rsid w:val="004C4FE6"/>
    <w:rsid w:val="004C6A39"/>
    <w:rsid w:val="004D4EE8"/>
    <w:rsid w:val="004D554C"/>
    <w:rsid w:val="004D6685"/>
    <w:rsid w:val="004E237B"/>
    <w:rsid w:val="004E428C"/>
    <w:rsid w:val="004E52DC"/>
    <w:rsid w:val="004E7F6F"/>
    <w:rsid w:val="004F04CC"/>
    <w:rsid w:val="004F3522"/>
    <w:rsid w:val="00504248"/>
    <w:rsid w:val="005049DD"/>
    <w:rsid w:val="00510F9F"/>
    <w:rsid w:val="00514007"/>
    <w:rsid w:val="00515590"/>
    <w:rsid w:val="005244F6"/>
    <w:rsid w:val="005244FF"/>
    <w:rsid w:val="00526518"/>
    <w:rsid w:val="00527605"/>
    <w:rsid w:val="005340BF"/>
    <w:rsid w:val="005360A0"/>
    <w:rsid w:val="00537943"/>
    <w:rsid w:val="00537FB0"/>
    <w:rsid w:val="005410B5"/>
    <w:rsid w:val="00541BAA"/>
    <w:rsid w:val="00544D1F"/>
    <w:rsid w:val="0054518D"/>
    <w:rsid w:val="00545598"/>
    <w:rsid w:val="00547169"/>
    <w:rsid w:val="00551105"/>
    <w:rsid w:val="005556E4"/>
    <w:rsid w:val="005568EE"/>
    <w:rsid w:val="005576C9"/>
    <w:rsid w:val="00557975"/>
    <w:rsid w:val="00564577"/>
    <w:rsid w:val="00564CCC"/>
    <w:rsid w:val="00567C4F"/>
    <w:rsid w:val="00571B7C"/>
    <w:rsid w:val="0057479F"/>
    <w:rsid w:val="00582F79"/>
    <w:rsid w:val="005839E5"/>
    <w:rsid w:val="0059476F"/>
    <w:rsid w:val="00597AAC"/>
    <w:rsid w:val="005A0FFB"/>
    <w:rsid w:val="005A1D7E"/>
    <w:rsid w:val="005A405E"/>
    <w:rsid w:val="005A45DE"/>
    <w:rsid w:val="005A65B5"/>
    <w:rsid w:val="005B1B1F"/>
    <w:rsid w:val="005B1E92"/>
    <w:rsid w:val="005B4A8F"/>
    <w:rsid w:val="005B4E22"/>
    <w:rsid w:val="005C4C86"/>
    <w:rsid w:val="005D5763"/>
    <w:rsid w:val="005D5EEC"/>
    <w:rsid w:val="005E1012"/>
    <w:rsid w:val="005E73E6"/>
    <w:rsid w:val="005F2035"/>
    <w:rsid w:val="005F28E7"/>
    <w:rsid w:val="005F2A09"/>
    <w:rsid w:val="005F6967"/>
    <w:rsid w:val="00604680"/>
    <w:rsid w:val="006101BC"/>
    <w:rsid w:val="006123F1"/>
    <w:rsid w:val="006126CF"/>
    <w:rsid w:val="00613A9A"/>
    <w:rsid w:val="00616B58"/>
    <w:rsid w:val="00617F16"/>
    <w:rsid w:val="00621B01"/>
    <w:rsid w:val="00621D48"/>
    <w:rsid w:val="0062462D"/>
    <w:rsid w:val="00626C93"/>
    <w:rsid w:val="00627084"/>
    <w:rsid w:val="00631120"/>
    <w:rsid w:val="00631D47"/>
    <w:rsid w:val="00632A41"/>
    <w:rsid w:val="0063357D"/>
    <w:rsid w:val="00634A5C"/>
    <w:rsid w:val="00645451"/>
    <w:rsid w:val="006460AE"/>
    <w:rsid w:val="006478E3"/>
    <w:rsid w:val="00650DE8"/>
    <w:rsid w:val="006511C2"/>
    <w:rsid w:val="00651E79"/>
    <w:rsid w:val="0065347E"/>
    <w:rsid w:val="00654015"/>
    <w:rsid w:val="00657535"/>
    <w:rsid w:val="00657E2F"/>
    <w:rsid w:val="00660933"/>
    <w:rsid w:val="00661D0C"/>
    <w:rsid w:val="00664A82"/>
    <w:rsid w:val="0066568C"/>
    <w:rsid w:val="0067094F"/>
    <w:rsid w:val="00671ABB"/>
    <w:rsid w:val="00671AC3"/>
    <w:rsid w:val="0067415D"/>
    <w:rsid w:val="0067465E"/>
    <w:rsid w:val="00676121"/>
    <w:rsid w:val="0067764C"/>
    <w:rsid w:val="006808DA"/>
    <w:rsid w:val="006903F0"/>
    <w:rsid w:val="00693EFC"/>
    <w:rsid w:val="006965D2"/>
    <w:rsid w:val="0069698E"/>
    <w:rsid w:val="00697C32"/>
    <w:rsid w:val="006A08F8"/>
    <w:rsid w:val="006A34AD"/>
    <w:rsid w:val="006A4BA6"/>
    <w:rsid w:val="006B0219"/>
    <w:rsid w:val="006B183F"/>
    <w:rsid w:val="006B1D11"/>
    <w:rsid w:val="006B1F1D"/>
    <w:rsid w:val="006B5F71"/>
    <w:rsid w:val="006B6224"/>
    <w:rsid w:val="006B781B"/>
    <w:rsid w:val="006B7D5E"/>
    <w:rsid w:val="006B7DCB"/>
    <w:rsid w:val="006B7EE2"/>
    <w:rsid w:val="006C0042"/>
    <w:rsid w:val="006C1D13"/>
    <w:rsid w:val="006C4C4D"/>
    <w:rsid w:val="006C4CFC"/>
    <w:rsid w:val="006C55A8"/>
    <w:rsid w:val="006C76F9"/>
    <w:rsid w:val="006D2E86"/>
    <w:rsid w:val="006D3434"/>
    <w:rsid w:val="006D477B"/>
    <w:rsid w:val="006D71BA"/>
    <w:rsid w:val="006E2113"/>
    <w:rsid w:val="006E4674"/>
    <w:rsid w:val="006E4B12"/>
    <w:rsid w:val="006E7DDD"/>
    <w:rsid w:val="006F2CE7"/>
    <w:rsid w:val="006F4A58"/>
    <w:rsid w:val="006F5698"/>
    <w:rsid w:val="006F723E"/>
    <w:rsid w:val="006F7987"/>
    <w:rsid w:val="0070010A"/>
    <w:rsid w:val="00700FD7"/>
    <w:rsid w:val="007028A0"/>
    <w:rsid w:val="007038B3"/>
    <w:rsid w:val="007046BF"/>
    <w:rsid w:val="00705E71"/>
    <w:rsid w:val="00705EE5"/>
    <w:rsid w:val="00707C3F"/>
    <w:rsid w:val="007110F5"/>
    <w:rsid w:val="00712743"/>
    <w:rsid w:val="00715968"/>
    <w:rsid w:val="00715DF6"/>
    <w:rsid w:val="00715F7E"/>
    <w:rsid w:val="00720F68"/>
    <w:rsid w:val="0072207D"/>
    <w:rsid w:val="00723DF9"/>
    <w:rsid w:val="00734796"/>
    <w:rsid w:val="0073748E"/>
    <w:rsid w:val="00742237"/>
    <w:rsid w:val="00743399"/>
    <w:rsid w:val="00745950"/>
    <w:rsid w:val="007462B1"/>
    <w:rsid w:val="00746F6E"/>
    <w:rsid w:val="00752BB3"/>
    <w:rsid w:val="00752FE0"/>
    <w:rsid w:val="007542E4"/>
    <w:rsid w:val="007604D9"/>
    <w:rsid w:val="00761923"/>
    <w:rsid w:val="00763CC2"/>
    <w:rsid w:val="007671DD"/>
    <w:rsid w:val="007676E3"/>
    <w:rsid w:val="0077000D"/>
    <w:rsid w:val="00770D0A"/>
    <w:rsid w:val="00771286"/>
    <w:rsid w:val="007715D9"/>
    <w:rsid w:val="00771DE6"/>
    <w:rsid w:val="00772DE0"/>
    <w:rsid w:val="00773EA0"/>
    <w:rsid w:val="00774B51"/>
    <w:rsid w:val="00774E7F"/>
    <w:rsid w:val="007770F7"/>
    <w:rsid w:val="00785265"/>
    <w:rsid w:val="00786113"/>
    <w:rsid w:val="00786801"/>
    <w:rsid w:val="00787232"/>
    <w:rsid w:val="007915C8"/>
    <w:rsid w:val="00793F92"/>
    <w:rsid w:val="00794C44"/>
    <w:rsid w:val="00795C29"/>
    <w:rsid w:val="007A0DB9"/>
    <w:rsid w:val="007A1387"/>
    <w:rsid w:val="007A155B"/>
    <w:rsid w:val="007A6039"/>
    <w:rsid w:val="007A65DF"/>
    <w:rsid w:val="007B0276"/>
    <w:rsid w:val="007B2633"/>
    <w:rsid w:val="007B369A"/>
    <w:rsid w:val="007B4C02"/>
    <w:rsid w:val="007B5DEB"/>
    <w:rsid w:val="007B5FB0"/>
    <w:rsid w:val="007C0DF3"/>
    <w:rsid w:val="007D0EB6"/>
    <w:rsid w:val="007D4E0F"/>
    <w:rsid w:val="007E00D6"/>
    <w:rsid w:val="007E09F2"/>
    <w:rsid w:val="007E142E"/>
    <w:rsid w:val="007E5EB9"/>
    <w:rsid w:val="007E631D"/>
    <w:rsid w:val="007E67D9"/>
    <w:rsid w:val="007E744D"/>
    <w:rsid w:val="007E7C3F"/>
    <w:rsid w:val="007F1F3B"/>
    <w:rsid w:val="007F220F"/>
    <w:rsid w:val="007F3F5B"/>
    <w:rsid w:val="007F5905"/>
    <w:rsid w:val="007F5B6B"/>
    <w:rsid w:val="00801980"/>
    <w:rsid w:val="0080759A"/>
    <w:rsid w:val="00815128"/>
    <w:rsid w:val="00817254"/>
    <w:rsid w:val="00820978"/>
    <w:rsid w:val="00820DA9"/>
    <w:rsid w:val="008213F5"/>
    <w:rsid w:val="00823E24"/>
    <w:rsid w:val="008246E9"/>
    <w:rsid w:val="00824A6F"/>
    <w:rsid w:val="008256AB"/>
    <w:rsid w:val="0082603B"/>
    <w:rsid w:val="00826BC3"/>
    <w:rsid w:val="00826F28"/>
    <w:rsid w:val="0083056A"/>
    <w:rsid w:val="00831609"/>
    <w:rsid w:val="00835A29"/>
    <w:rsid w:val="00837AA1"/>
    <w:rsid w:val="00840907"/>
    <w:rsid w:val="0084148A"/>
    <w:rsid w:val="008424EB"/>
    <w:rsid w:val="008425AE"/>
    <w:rsid w:val="0085085B"/>
    <w:rsid w:val="00854CC4"/>
    <w:rsid w:val="00855E98"/>
    <w:rsid w:val="0085676A"/>
    <w:rsid w:val="008578F7"/>
    <w:rsid w:val="00857FDF"/>
    <w:rsid w:val="00862407"/>
    <w:rsid w:val="008661EE"/>
    <w:rsid w:val="00866622"/>
    <w:rsid w:val="0086787B"/>
    <w:rsid w:val="00871DCF"/>
    <w:rsid w:val="008734A1"/>
    <w:rsid w:val="00875594"/>
    <w:rsid w:val="00882F5D"/>
    <w:rsid w:val="00885182"/>
    <w:rsid w:val="00885923"/>
    <w:rsid w:val="00891017"/>
    <w:rsid w:val="0089409C"/>
    <w:rsid w:val="00896B71"/>
    <w:rsid w:val="00896C88"/>
    <w:rsid w:val="0089723F"/>
    <w:rsid w:val="008A0789"/>
    <w:rsid w:val="008A4553"/>
    <w:rsid w:val="008A5C60"/>
    <w:rsid w:val="008A6603"/>
    <w:rsid w:val="008B1B17"/>
    <w:rsid w:val="008B21DF"/>
    <w:rsid w:val="008B4FF1"/>
    <w:rsid w:val="008B53BB"/>
    <w:rsid w:val="008B6064"/>
    <w:rsid w:val="008B72D8"/>
    <w:rsid w:val="008B7EFE"/>
    <w:rsid w:val="008C0B50"/>
    <w:rsid w:val="008C28BC"/>
    <w:rsid w:val="008C37AA"/>
    <w:rsid w:val="008C585C"/>
    <w:rsid w:val="008C5B45"/>
    <w:rsid w:val="008C7950"/>
    <w:rsid w:val="008D04B5"/>
    <w:rsid w:val="008D062A"/>
    <w:rsid w:val="008D1076"/>
    <w:rsid w:val="008D3488"/>
    <w:rsid w:val="008D67B2"/>
    <w:rsid w:val="008D6FF0"/>
    <w:rsid w:val="008E1240"/>
    <w:rsid w:val="008E2793"/>
    <w:rsid w:val="008E39AA"/>
    <w:rsid w:val="008E41F1"/>
    <w:rsid w:val="008E52B0"/>
    <w:rsid w:val="008E602D"/>
    <w:rsid w:val="008E6F3A"/>
    <w:rsid w:val="008E7CEE"/>
    <w:rsid w:val="008E7ED7"/>
    <w:rsid w:val="008F314D"/>
    <w:rsid w:val="008F3CFC"/>
    <w:rsid w:val="008F5AF3"/>
    <w:rsid w:val="008F7160"/>
    <w:rsid w:val="00900A9E"/>
    <w:rsid w:val="00901686"/>
    <w:rsid w:val="009020C2"/>
    <w:rsid w:val="0090237E"/>
    <w:rsid w:val="009038E5"/>
    <w:rsid w:val="0091057D"/>
    <w:rsid w:val="009123FE"/>
    <w:rsid w:val="009137D5"/>
    <w:rsid w:val="00915485"/>
    <w:rsid w:val="00916685"/>
    <w:rsid w:val="0091671E"/>
    <w:rsid w:val="00917868"/>
    <w:rsid w:val="00924FAB"/>
    <w:rsid w:val="00925E81"/>
    <w:rsid w:val="009316B0"/>
    <w:rsid w:val="00933DCE"/>
    <w:rsid w:val="009340E2"/>
    <w:rsid w:val="0093717F"/>
    <w:rsid w:val="009437AC"/>
    <w:rsid w:val="00945EBC"/>
    <w:rsid w:val="00946E20"/>
    <w:rsid w:val="009473D8"/>
    <w:rsid w:val="00950659"/>
    <w:rsid w:val="009510A5"/>
    <w:rsid w:val="009535B1"/>
    <w:rsid w:val="00953C12"/>
    <w:rsid w:val="0095512E"/>
    <w:rsid w:val="00955CB5"/>
    <w:rsid w:val="009576CC"/>
    <w:rsid w:val="00957713"/>
    <w:rsid w:val="009579EC"/>
    <w:rsid w:val="00961CE7"/>
    <w:rsid w:val="00964EEE"/>
    <w:rsid w:val="00966DCE"/>
    <w:rsid w:val="00970CCD"/>
    <w:rsid w:val="009716F6"/>
    <w:rsid w:val="00971722"/>
    <w:rsid w:val="00971922"/>
    <w:rsid w:val="00972163"/>
    <w:rsid w:val="00973D6A"/>
    <w:rsid w:val="0097729F"/>
    <w:rsid w:val="00980021"/>
    <w:rsid w:val="00983F3F"/>
    <w:rsid w:val="0098540E"/>
    <w:rsid w:val="00985B21"/>
    <w:rsid w:val="00986241"/>
    <w:rsid w:val="00987FBD"/>
    <w:rsid w:val="00992B95"/>
    <w:rsid w:val="009942D0"/>
    <w:rsid w:val="00994590"/>
    <w:rsid w:val="00995EBF"/>
    <w:rsid w:val="009A12A1"/>
    <w:rsid w:val="009A288D"/>
    <w:rsid w:val="009A2C8D"/>
    <w:rsid w:val="009A3B26"/>
    <w:rsid w:val="009A4DD9"/>
    <w:rsid w:val="009A5272"/>
    <w:rsid w:val="009B1300"/>
    <w:rsid w:val="009B27A4"/>
    <w:rsid w:val="009B302C"/>
    <w:rsid w:val="009B42EE"/>
    <w:rsid w:val="009B4807"/>
    <w:rsid w:val="009B4E62"/>
    <w:rsid w:val="009B5919"/>
    <w:rsid w:val="009B67EA"/>
    <w:rsid w:val="009B6EA5"/>
    <w:rsid w:val="009C30E1"/>
    <w:rsid w:val="009C55C5"/>
    <w:rsid w:val="009C7674"/>
    <w:rsid w:val="009D0403"/>
    <w:rsid w:val="009D046C"/>
    <w:rsid w:val="009D06E8"/>
    <w:rsid w:val="009D100A"/>
    <w:rsid w:val="009D107F"/>
    <w:rsid w:val="009D1C2F"/>
    <w:rsid w:val="009D1DD6"/>
    <w:rsid w:val="009D43FF"/>
    <w:rsid w:val="009E04C8"/>
    <w:rsid w:val="009E3D47"/>
    <w:rsid w:val="009E4A69"/>
    <w:rsid w:val="009E72E8"/>
    <w:rsid w:val="009F0507"/>
    <w:rsid w:val="009F138E"/>
    <w:rsid w:val="009F2C79"/>
    <w:rsid w:val="009F6820"/>
    <w:rsid w:val="00A014CD"/>
    <w:rsid w:val="00A038E3"/>
    <w:rsid w:val="00A04A7F"/>
    <w:rsid w:val="00A07818"/>
    <w:rsid w:val="00A111B5"/>
    <w:rsid w:val="00A1137E"/>
    <w:rsid w:val="00A11B51"/>
    <w:rsid w:val="00A11CB3"/>
    <w:rsid w:val="00A11D49"/>
    <w:rsid w:val="00A13611"/>
    <w:rsid w:val="00A205A0"/>
    <w:rsid w:val="00A20640"/>
    <w:rsid w:val="00A2342E"/>
    <w:rsid w:val="00A276B1"/>
    <w:rsid w:val="00A32EFA"/>
    <w:rsid w:val="00A34F55"/>
    <w:rsid w:val="00A35D55"/>
    <w:rsid w:val="00A35DA6"/>
    <w:rsid w:val="00A3682F"/>
    <w:rsid w:val="00A36BD7"/>
    <w:rsid w:val="00A36CD9"/>
    <w:rsid w:val="00A402F1"/>
    <w:rsid w:val="00A41909"/>
    <w:rsid w:val="00A4214A"/>
    <w:rsid w:val="00A42471"/>
    <w:rsid w:val="00A451AC"/>
    <w:rsid w:val="00A50083"/>
    <w:rsid w:val="00A5116F"/>
    <w:rsid w:val="00A5199C"/>
    <w:rsid w:val="00A51AEE"/>
    <w:rsid w:val="00A52837"/>
    <w:rsid w:val="00A52BE3"/>
    <w:rsid w:val="00A54462"/>
    <w:rsid w:val="00A545F0"/>
    <w:rsid w:val="00A57456"/>
    <w:rsid w:val="00A61CAF"/>
    <w:rsid w:val="00A620D4"/>
    <w:rsid w:val="00A62E9C"/>
    <w:rsid w:val="00A63BFD"/>
    <w:rsid w:val="00A64A9A"/>
    <w:rsid w:val="00A64EEA"/>
    <w:rsid w:val="00A67D93"/>
    <w:rsid w:val="00A71D56"/>
    <w:rsid w:val="00A73218"/>
    <w:rsid w:val="00A77296"/>
    <w:rsid w:val="00A776E7"/>
    <w:rsid w:val="00A804FE"/>
    <w:rsid w:val="00A80A9E"/>
    <w:rsid w:val="00A826C3"/>
    <w:rsid w:val="00A827B3"/>
    <w:rsid w:val="00A84E0B"/>
    <w:rsid w:val="00A85AF3"/>
    <w:rsid w:val="00A87C7B"/>
    <w:rsid w:val="00A90F08"/>
    <w:rsid w:val="00A927DF"/>
    <w:rsid w:val="00A94C4B"/>
    <w:rsid w:val="00A94D4D"/>
    <w:rsid w:val="00A960D9"/>
    <w:rsid w:val="00A96777"/>
    <w:rsid w:val="00AA0329"/>
    <w:rsid w:val="00AA1F9D"/>
    <w:rsid w:val="00AA7920"/>
    <w:rsid w:val="00AB048F"/>
    <w:rsid w:val="00AB1ECB"/>
    <w:rsid w:val="00AB2C43"/>
    <w:rsid w:val="00AB2E87"/>
    <w:rsid w:val="00AC2506"/>
    <w:rsid w:val="00AC41BA"/>
    <w:rsid w:val="00AC5970"/>
    <w:rsid w:val="00AC5F16"/>
    <w:rsid w:val="00AC741D"/>
    <w:rsid w:val="00AC7B8D"/>
    <w:rsid w:val="00AD27AF"/>
    <w:rsid w:val="00AD3419"/>
    <w:rsid w:val="00AD4558"/>
    <w:rsid w:val="00AD4755"/>
    <w:rsid w:val="00AE079F"/>
    <w:rsid w:val="00AE33FD"/>
    <w:rsid w:val="00AE5EFD"/>
    <w:rsid w:val="00AE6810"/>
    <w:rsid w:val="00B010F6"/>
    <w:rsid w:val="00B01566"/>
    <w:rsid w:val="00B021A4"/>
    <w:rsid w:val="00B0337A"/>
    <w:rsid w:val="00B03A7E"/>
    <w:rsid w:val="00B04186"/>
    <w:rsid w:val="00B0457A"/>
    <w:rsid w:val="00B10BAC"/>
    <w:rsid w:val="00B135F9"/>
    <w:rsid w:val="00B14274"/>
    <w:rsid w:val="00B17A3F"/>
    <w:rsid w:val="00B20209"/>
    <w:rsid w:val="00B20520"/>
    <w:rsid w:val="00B20C5D"/>
    <w:rsid w:val="00B225EA"/>
    <w:rsid w:val="00B24DA1"/>
    <w:rsid w:val="00B27243"/>
    <w:rsid w:val="00B27368"/>
    <w:rsid w:val="00B30AC5"/>
    <w:rsid w:val="00B30D15"/>
    <w:rsid w:val="00B343C4"/>
    <w:rsid w:val="00B35229"/>
    <w:rsid w:val="00B36DFF"/>
    <w:rsid w:val="00B406CF"/>
    <w:rsid w:val="00B424E4"/>
    <w:rsid w:val="00B4259B"/>
    <w:rsid w:val="00B43ED0"/>
    <w:rsid w:val="00B445DB"/>
    <w:rsid w:val="00B46B8B"/>
    <w:rsid w:val="00B5063C"/>
    <w:rsid w:val="00B51921"/>
    <w:rsid w:val="00B538AD"/>
    <w:rsid w:val="00B55E26"/>
    <w:rsid w:val="00B56BF7"/>
    <w:rsid w:val="00B61E16"/>
    <w:rsid w:val="00B62875"/>
    <w:rsid w:val="00B62C2F"/>
    <w:rsid w:val="00B6318C"/>
    <w:rsid w:val="00B6542E"/>
    <w:rsid w:val="00B65B84"/>
    <w:rsid w:val="00B746DF"/>
    <w:rsid w:val="00B75104"/>
    <w:rsid w:val="00B77248"/>
    <w:rsid w:val="00B8075F"/>
    <w:rsid w:val="00B81F27"/>
    <w:rsid w:val="00B83EFB"/>
    <w:rsid w:val="00B868A2"/>
    <w:rsid w:val="00B902E8"/>
    <w:rsid w:val="00B93AB5"/>
    <w:rsid w:val="00B93BDC"/>
    <w:rsid w:val="00B94625"/>
    <w:rsid w:val="00B9493E"/>
    <w:rsid w:val="00B973D5"/>
    <w:rsid w:val="00BA2A97"/>
    <w:rsid w:val="00BA2C95"/>
    <w:rsid w:val="00BA40A9"/>
    <w:rsid w:val="00BA445B"/>
    <w:rsid w:val="00BA706D"/>
    <w:rsid w:val="00BB22EA"/>
    <w:rsid w:val="00BB2310"/>
    <w:rsid w:val="00BC1C84"/>
    <w:rsid w:val="00BC31EF"/>
    <w:rsid w:val="00BC4410"/>
    <w:rsid w:val="00BC60B3"/>
    <w:rsid w:val="00BC697A"/>
    <w:rsid w:val="00BC745A"/>
    <w:rsid w:val="00BD0558"/>
    <w:rsid w:val="00BD141C"/>
    <w:rsid w:val="00BD28FB"/>
    <w:rsid w:val="00BD4C6C"/>
    <w:rsid w:val="00BD6C43"/>
    <w:rsid w:val="00BE1163"/>
    <w:rsid w:val="00BE2768"/>
    <w:rsid w:val="00BE7DD2"/>
    <w:rsid w:val="00BF17DC"/>
    <w:rsid w:val="00BF1A9B"/>
    <w:rsid w:val="00BF1CD8"/>
    <w:rsid w:val="00BF1FC7"/>
    <w:rsid w:val="00BF36A5"/>
    <w:rsid w:val="00BF5A05"/>
    <w:rsid w:val="00BF5D0F"/>
    <w:rsid w:val="00C0162C"/>
    <w:rsid w:val="00C02304"/>
    <w:rsid w:val="00C03605"/>
    <w:rsid w:val="00C056E2"/>
    <w:rsid w:val="00C06694"/>
    <w:rsid w:val="00C066DB"/>
    <w:rsid w:val="00C15CD5"/>
    <w:rsid w:val="00C16B06"/>
    <w:rsid w:val="00C200A6"/>
    <w:rsid w:val="00C20374"/>
    <w:rsid w:val="00C2579B"/>
    <w:rsid w:val="00C259FA"/>
    <w:rsid w:val="00C26A87"/>
    <w:rsid w:val="00C2733A"/>
    <w:rsid w:val="00C27792"/>
    <w:rsid w:val="00C30333"/>
    <w:rsid w:val="00C3069E"/>
    <w:rsid w:val="00C30A6C"/>
    <w:rsid w:val="00C31890"/>
    <w:rsid w:val="00C36206"/>
    <w:rsid w:val="00C3621C"/>
    <w:rsid w:val="00C367A9"/>
    <w:rsid w:val="00C43614"/>
    <w:rsid w:val="00C43F02"/>
    <w:rsid w:val="00C453CA"/>
    <w:rsid w:val="00C46A60"/>
    <w:rsid w:val="00C50313"/>
    <w:rsid w:val="00C53D4C"/>
    <w:rsid w:val="00C5493E"/>
    <w:rsid w:val="00C55244"/>
    <w:rsid w:val="00C563F6"/>
    <w:rsid w:val="00C605D0"/>
    <w:rsid w:val="00C60CE5"/>
    <w:rsid w:val="00C60F51"/>
    <w:rsid w:val="00C61A1D"/>
    <w:rsid w:val="00C646A3"/>
    <w:rsid w:val="00C66B93"/>
    <w:rsid w:val="00C66BBC"/>
    <w:rsid w:val="00C67751"/>
    <w:rsid w:val="00C701D5"/>
    <w:rsid w:val="00C76EA7"/>
    <w:rsid w:val="00C7760F"/>
    <w:rsid w:val="00C7764B"/>
    <w:rsid w:val="00C80383"/>
    <w:rsid w:val="00C85EC5"/>
    <w:rsid w:val="00C86304"/>
    <w:rsid w:val="00C9085D"/>
    <w:rsid w:val="00C91F90"/>
    <w:rsid w:val="00C94ED4"/>
    <w:rsid w:val="00C95DDD"/>
    <w:rsid w:val="00C97E42"/>
    <w:rsid w:val="00CA1C8E"/>
    <w:rsid w:val="00CA2CE9"/>
    <w:rsid w:val="00CA57FB"/>
    <w:rsid w:val="00CA5C43"/>
    <w:rsid w:val="00CA722D"/>
    <w:rsid w:val="00CB0D2E"/>
    <w:rsid w:val="00CB1F46"/>
    <w:rsid w:val="00CB2670"/>
    <w:rsid w:val="00CB303F"/>
    <w:rsid w:val="00CB4D73"/>
    <w:rsid w:val="00CC314C"/>
    <w:rsid w:val="00CC4DC6"/>
    <w:rsid w:val="00CD038F"/>
    <w:rsid w:val="00CD20A3"/>
    <w:rsid w:val="00CE15EF"/>
    <w:rsid w:val="00CE27C8"/>
    <w:rsid w:val="00CE3CDF"/>
    <w:rsid w:val="00CE4246"/>
    <w:rsid w:val="00CE4785"/>
    <w:rsid w:val="00CE51F4"/>
    <w:rsid w:val="00CE6DD9"/>
    <w:rsid w:val="00CF1C31"/>
    <w:rsid w:val="00CF3D13"/>
    <w:rsid w:val="00CF4F1E"/>
    <w:rsid w:val="00CF6BA2"/>
    <w:rsid w:val="00CF79F6"/>
    <w:rsid w:val="00D006BC"/>
    <w:rsid w:val="00D060B0"/>
    <w:rsid w:val="00D07380"/>
    <w:rsid w:val="00D073A1"/>
    <w:rsid w:val="00D12EA0"/>
    <w:rsid w:val="00D22162"/>
    <w:rsid w:val="00D2530F"/>
    <w:rsid w:val="00D26E8D"/>
    <w:rsid w:val="00D302D8"/>
    <w:rsid w:val="00D3170F"/>
    <w:rsid w:val="00D326E6"/>
    <w:rsid w:val="00D3667F"/>
    <w:rsid w:val="00D36D9A"/>
    <w:rsid w:val="00D37006"/>
    <w:rsid w:val="00D41B1E"/>
    <w:rsid w:val="00D42FE7"/>
    <w:rsid w:val="00D473CA"/>
    <w:rsid w:val="00D50EFC"/>
    <w:rsid w:val="00D5217B"/>
    <w:rsid w:val="00D55DB6"/>
    <w:rsid w:val="00D572A2"/>
    <w:rsid w:val="00D60C9E"/>
    <w:rsid w:val="00D648F7"/>
    <w:rsid w:val="00D65401"/>
    <w:rsid w:val="00D65A42"/>
    <w:rsid w:val="00D70AA0"/>
    <w:rsid w:val="00D70C53"/>
    <w:rsid w:val="00D73408"/>
    <w:rsid w:val="00D734DF"/>
    <w:rsid w:val="00D77D34"/>
    <w:rsid w:val="00D813BB"/>
    <w:rsid w:val="00D83E7A"/>
    <w:rsid w:val="00D841FF"/>
    <w:rsid w:val="00D85192"/>
    <w:rsid w:val="00D86BF0"/>
    <w:rsid w:val="00DA2DF7"/>
    <w:rsid w:val="00DA3DAC"/>
    <w:rsid w:val="00DA63CF"/>
    <w:rsid w:val="00DA659E"/>
    <w:rsid w:val="00DA7434"/>
    <w:rsid w:val="00DB1E09"/>
    <w:rsid w:val="00DB23A2"/>
    <w:rsid w:val="00DB59A5"/>
    <w:rsid w:val="00DB5FC3"/>
    <w:rsid w:val="00DB7166"/>
    <w:rsid w:val="00DB776A"/>
    <w:rsid w:val="00DC049C"/>
    <w:rsid w:val="00DC09DB"/>
    <w:rsid w:val="00DC5F30"/>
    <w:rsid w:val="00DD0134"/>
    <w:rsid w:val="00DD20DD"/>
    <w:rsid w:val="00DD3079"/>
    <w:rsid w:val="00DD394B"/>
    <w:rsid w:val="00DD477A"/>
    <w:rsid w:val="00DD6830"/>
    <w:rsid w:val="00DD715F"/>
    <w:rsid w:val="00DD7CE5"/>
    <w:rsid w:val="00DE2B6A"/>
    <w:rsid w:val="00DE5F6D"/>
    <w:rsid w:val="00DE60B0"/>
    <w:rsid w:val="00DF2D58"/>
    <w:rsid w:val="00DF364E"/>
    <w:rsid w:val="00DF7A6E"/>
    <w:rsid w:val="00E03B50"/>
    <w:rsid w:val="00E04F4B"/>
    <w:rsid w:val="00E124D5"/>
    <w:rsid w:val="00E1732D"/>
    <w:rsid w:val="00E21E91"/>
    <w:rsid w:val="00E2324A"/>
    <w:rsid w:val="00E2369D"/>
    <w:rsid w:val="00E25816"/>
    <w:rsid w:val="00E26B0D"/>
    <w:rsid w:val="00E309C6"/>
    <w:rsid w:val="00E30A47"/>
    <w:rsid w:val="00E30FF8"/>
    <w:rsid w:val="00E32F2B"/>
    <w:rsid w:val="00E3486A"/>
    <w:rsid w:val="00E3515E"/>
    <w:rsid w:val="00E35E6C"/>
    <w:rsid w:val="00E44C81"/>
    <w:rsid w:val="00E4669B"/>
    <w:rsid w:val="00E4788C"/>
    <w:rsid w:val="00E50063"/>
    <w:rsid w:val="00E52F96"/>
    <w:rsid w:val="00E53C95"/>
    <w:rsid w:val="00E548EB"/>
    <w:rsid w:val="00E55B3B"/>
    <w:rsid w:val="00E56A43"/>
    <w:rsid w:val="00E57622"/>
    <w:rsid w:val="00E62570"/>
    <w:rsid w:val="00E62735"/>
    <w:rsid w:val="00E63759"/>
    <w:rsid w:val="00E668F2"/>
    <w:rsid w:val="00E6742C"/>
    <w:rsid w:val="00E719CE"/>
    <w:rsid w:val="00E72A0E"/>
    <w:rsid w:val="00E7592B"/>
    <w:rsid w:val="00E77E7B"/>
    <w:rsid w:val="00E84134"/>
    <w:rsid w:val="00E84D8C"/>
    <w:rsid w:val="00E91DB3"/>
    <w:rsid w:val="00E92595"/>
    <w:rsid w:val="00E928AB"/>
    <w:rsid w:val="00E93840"/>
    <w:rsid w:val="00E94F26"/>
    <w:rsid w:val="00E96D62"/>
    <w:rsid w:val="00EA0551"/>
    <w:rsid w:val="00EA4918"/>
    <w:rsid w:val="00EA653E"/>
    <w:rsid w:val="00EB12C1"/>
    <w:rsid w:val="00EB3155"/>
    <w:rsid w:val="00EB43B9"/>
    <w:rsid w:val="00EB4AE2"/>
    <w:rsid w:val="00EC262C"/>
    <w:rsid w:val="00EC40E7"/>
    <w:rsid w:val="00ED0F2E"/>
    <w:rsid w:val="00ED1A29"/>
    <w:rsid w:val="00ED68F3"/>
    <w:rsid w:val="00ED79A4"/>
    <w:rsid w:val="00ED7DF4"/>
    <w:rsid w:val="00EE0117"/>
    <w:rsid w:val="00EE480F"/>
    <w:rsid w:val="00EE78B1"/>
    <w:rsid w:val="00EF0032"/>
    <w:rsid w:val="00EF1214"/>
    <w:rsid w:val="00EF14F9"/>
    <w:rsid w:val="00EF1C96"/>
    <w:rsid w:val="00EF3131"/>
    <w:rsid w:val="00EF383A"/>
    <w:rsid w:val="00EF53A8"/>
    <w:rsid w:val="00EF623C"/>
    <w:rsid w:val="00EF7EF9"/>
    <w:rsid w:val="00F105ED"/>
    <w:rsid w:val="00F12878"/>
    <w:rsid w:val="00F12C3E"/>
    <w:rsid w:val="00F13B1D"/>
    <w:rsid w:val="00F17F4F"/>
    <w:rsid w:val="00F2102C"/>
    <w:rsid w:val="00F2106D"/>
    <w:rsid w:val="00F267A7"/>
    <w:rsid w:val="00F26B6C"/>
    <w:rsid w:val="00F32750"/>
    <w:rsid w:val="00F3519C"/>
    <w:rsid w:val="00F35DB2"/>
    <w:rsid w:val="00F40719"/>
    <w:rsid w:val="00F41765"/>
    <w:rsid w:val="00F41C5B"/>
    <w:rsid w:val="00F42BCD"/>
    <w:rsid w:val="00F44143"/>
    <w:rsid w:val="00F4541C"/>
    <w:rsid w:val="00F45F4D"/>
    <w:rsid w:val="00F47078"/>
    <w:rsid w:val="00F4755A"/>
    <w:rsid w:val="00F4760F"/>
    <w:rsid w:val="00F47EA6"/>
    <w:rsid w:val="00F52183"/>
    <w:rsid w:val="00F53FF3"/>
    <w:rsid w:val="00F5604E"/>
    <w:rsid w:val="00F576D8"/>
    <w:rsid w:val="00F64643"/>
    <w:rsid w:val="00F66557"/>
    <w:rsid w:val="00F67E17"/>
    <w:rsid w:val="00F7033C"/>
    <w:rsid w:val="00F70DDC"/>
    <w:rsid w:val="00F710E6"/>
    <w:rsid w:val="00F7194F"/>
    <w:rsid w:val="00F7757C"/>
    <w:rsid w:val="00F808E5"/>
    <w:rsid w:val="00F824A5"/>
    <w:rsid w:val="00F83423"/>
    <w:rsid w:val="00F85F44"/>
    <w:rsid w:val="00F87C03"/>
    <w:rsid w:val="00F90179"/>
    <w:rsid w:val="00F93ECB"/>
    <w:rsid w:val="00F94D74"/>
    <w:rsid w:val="00F95BCC"/>
    <w:rsid w:val="00F95DAB"/>
    <w:rsid w:val="00F9781F"/>
    <w:rsid w:val="00FA0D4C"/>
    <w:rsid w:val="00FA0EE0"/>
    <w:rsid w:val="00FA1204"/>
    <w:rsid w:val="00FA1BFF"/>
    <w:rsid w:val="00FB339A"/>
    <w:rsid w:val="00FB4835"/>
    <w:rsid w:val="00FD237C"/>
    <w:rsid w:val="00FD51BA"/>
    <w:rsid w:val="00FE02F0"/>
    <w:rsid w:val="00FE2264"/>
    <w:rsid w:val="00FE7D04"/>
    <w:rsid w:val="00FF1029"/>
    <w:rsid w:val="00FF46C1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302AB29"/>
  <w15:docId w15:val="{CD378863-98EF-403B-9FBD-6ED3CDAD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078"/>
    <w:pPr>
      <w:jc w:val="both"/>
    </w:pPr>
    <w:rPr>
      <w:rFonts w:ascii="Marianne" w:hAnsi="Marianne"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0D4C38"/>
    <w:pPr>
      <w:keepNext/>
      <w:pBdr>
        <w:bottom w:val="single" w:sz="4" w:space="1" w:color="auto"/>
      </w:pBdr>
      <w:outlineLvl w:val="0"/>
    </w:pPr>
    <w:rPr>
      <w:b/>
      <w:bCs/>
      <w:kern w:val="32"/>
      <w:szCs w:val="3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qFormat/>
    <w:rsid w:val="000D4C38"/>
    <w:pPr>
      <w:keepNext/>
      <w:ind w:left="709" w:right="851"/>
      <w:outlineLvl w:val="1"/>
    </w:pPr>
    <w:rPr>
      <w:b/>
      <w:szCs w:val="20"/>
    </w:rPr>
  </w:style>
  <w:style w:type="paragraph" w:styleId="Titre3">
    <w:name w:val="heading 3"/>
    <w:basedOn w:val="Normal"/>
    <w:next w:val="Normal"/>
    <w:qFormat/>
    <w:rsid w:val="00F576D8"/>
    <w:pPr>
      <w:keepNext/>
      <w:numPr>
        <w:numId w:val="10"/>
      </w:numPr>
      <w:ind w:left="1065" w:hanging="357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9166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qFormat/>
    <w:rsid w:val="001619C7"/>
    <w:pPr>
      <w:keepNext/>
      <w:tabs>
        <w:tab w:val="num" w:pos="0"/>
      </w:tabs>
      <w:suppressAutoHyphens/>
      <w:ind w:left="567"/>
      <w:jc w:val="left"/>
      <w:outlineLvl w:val="4"/>
    </w:pPr>
    <w:rPr>
      <w:rFonts w:ascii="Arial" w:hAnsi="Arial" w:cs="Arial"/>
      <w:i/>
      <w:sz w:val="16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1619C7"/>
    <w:pPr>
      <w:keepNext/>
      <w:tabs>
        <w:tab w:val="num" w:pos="0"/>
      </w:tabs>
      <w:suppressAutoHyphens/>
      <w:ind w:left="1152" w:hanging="1152"/>
      <w:outlineLvl w:val="5"/>
    </w:pPr>
    <w:rPr>
      <w:rFonts w:ascii="Arial" w:hAnsi="Arial" w:cs="Arial"/>
      <w:sz w:val="28"/>
      <w:szCs w:val="20"/>
      <w:lang w:eastAsia="zh-CN"/>
    </w:rPr>
  </w:style>
  <w:style w:type="paragraph" w:styleId="Titre7">
    <w:name w:val="heading 7"/>
    <w:basedOn w:val="Normal"/>
    <w:next w:val="Normal"/>
    <w:link w:val="Titre7Car"/>
    <w:qFormat/>
    <w:rsid w:val="00B746DF"/>
    <w:pPr>
      <w:keepNext/>
      <w:tabs>
        <w:tab w:val="num" w:pos="540"/>
      </w:tabs>
      <w:ind w:left="540" w:hanging="180"/>
      <w:outlineLvl w:val="6"/>
    </w:pPr>
    <w:rPr>
      <w:rFonts w:cs="Arial"/>
      <w:b/>
    </w:rPr>
  </w:style>
  <w:style w:type="paragraph" w:styleId="Titre8">
    <w:name w:val="heading 8"/>
    <w:basedOn w:val="Normal"/>
    <w:next w:val="Normal"/>
    <w:link w:val="Titre8Car"/>
    <w:qFormat/>
    <w:rsid w:val="001619C7"/>
    <w:pPr>
      <w:keepNext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 w:cs="Arial"/>
      <w:b/>
      <w:bCs/>
      <w:sz w:val="24"/>
      <w:szCs w:val="20"/>
      <w:lang w:eastAsia="zh-CN"/>
    </w:rPr>
  </w:style>
  <w:style w:type="paragraph" w:styleId="Titre9">
    <w:name w:val="heading 9"/>
    <w:basedOn w:val="Normal"/>
    <w:next w:val="Normal"/>
    <w:link w:val="Titre9Car"/>
    <w:qFormat/>
    <w:rsid w:val="001619C7"/>
    <w:pPr>
      <w:keepNext/>
      <w:tabs>
        <w:tab w:val="num" w:pos="0"/>
        <w:tab w:val="left" w:pos="426"/>
        <w:tab w:val="left" w:pos="5103"/>
      </w:tabs>
      <w:suppressAutoHyphens/>
      <w:spacing w:after="240"/>
      <w:ind w:left="1584" w:hanging="1584"/>
      <w:outlineLvl w:val="8"/>
    </w:pPr>
    <w:rPr>
      <w:rFonts w:ascii="Arial" w:hAnsi="Arial" w:cs="Arial"/>
      <w:i/>
      <w:iCs/>
      <w:sz w:val="16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31">
    <w:name w:val="Corps de texte 31"/>
    <w:basedOn w:val="Normal"/>
    <w:pPr>
      <w:tabs>
        <w:tab w:val="left" w:pos="567"/>
      </w:tabs>
    </w:pPr>
  </w:style>
  <w:style w:type="paragraph" w:styleId="Corpsdetexte">
    <w:name w:val="Body Text"/>
    <w:basedOn w:val="Normal"/>
    <w:link w:val="CorpsdetexteCar"/>
    <w:uiPriority w:val="1"/>
    <w:qFormat/>
    <w:pPr>
      <w:spacing w:line="240" w:lineRule="exact"/>
    </w:pPr>
  </w:style>
  <w:style w:type="paragraph" w:styleId="Retraitcorpsdetexte">
    <w:name w:val="Body Text Indent"/>
    <w:basedOn w:val="Normal"/>
    <w:rsid w:val="00693EFC"/>
    <w:pPr>
      <w:spacing w:after="120"/>
      <w:ind w:left="283"/>
    </w:pPr>
  </w:style>
  <w:style w:type="paragraph" w:styleId="Textebrut">
    <w:name w:val="Plain Text"/>
    <w:basedOn w:val="Normal"/>
    <w:link w:val="TextebrutCar"/>
    <w:rsid w:val="00693EFC"/>
    <w:rPr>
      <w:rFonts w:ascii="Courier New" w:hAnsi="Courier New" w:cs="Courier New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F2106D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rsid w:val="006123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rFonts w:ascii="Book Antiqua" w:hAnsi="Book Antiqua"/>
      <w:szCs w:val="20"/>
    </w:rPr>
  </w:style>
  <w:style w:type="paragraph" w:styleId="Titre">
    <w:name w:val="Title"/>
    <w:basedOn w:val="Normal"/>
    <w:qFormat/>
    <w:rsid w:val="00D73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-25"/>
      <w:jc w:val="center"/>
    </w:pPr>
    <w:rPr>
      <w:b/>
      <w:bCs/>
      <w:sz w:val="36"/>
      <w:szCs w:val="36"/>
    </w:rPr>
  </w:style>
  <w:style w:type="paragraph" w:styleId="TM1">
    <w:name w:val="toc 1"/>
    <w:basedOn w:val="Normal"/>
    <w:next w:val="Normal"/>
    <w:autoRedefine/>
    <w:uiPriority w:val="39"/>
    <w:qFormat/>
    <w:rsid w:val="002B5F5B"/>
    <w:pPr>
      <w:tabs>
        <w:tab w:val="right" w:leader="dot" w:pos="9356"/>
      </w:tabs>
      <w:ind w:left="284"/>
    </w:pPr>
    <w:rPr>
      <w:rFonts w:cs="Arial"/>
      <w:b/>
      <w:bCs/>
      <w:caps/>
      <w:noProof/>
      <w:kern w:val="32"/>
      <w:szCs w:val="20"/>
    </w:rPr>
  </w:style>
  <w:style w:type="character" w:styleId="Numrodepage">
    <w:name w:val="page number"/>
    <w:basedOn w:val="Policepardfaut"/>
    <w:rsid w:val="00F13B1D"/>
  </w:style>
  <w:style w:type="paragraph" w:styleId="Notedefin">
    <w:name w:val="endnote text"/>
    <w:basedOn w:val="Normal"/>
    <w:semiHidden/>
    <w:rsid w:val="008D67B2"/>
    <w:rPr>
      <w:szCs w:val="20"/>
    </w:rPr>
  </w:style>
  <w:style w:type="character" w:styleId="Appeldenotedefin">
    <w:name w:val="endnote reference"/>
    <w:semiHidden/>
    <w:rsid w:val="008D67B2"/>
    <w:rPr>
      <w:vertAlign w:val="superscript"/>
    </w:rPr>
  </w:style>
  <w:style w:type="table" w:styleId="Grilledutableau">
    <w:name w:val="Table Grid"/>
    <w:basedOn w:val="TableauNormal"/>
    <w:uiPriority w:val="39"/>
    <w:rsid w:val="00FA0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Normal"/>
    <w:rsid w:val="00EF53A8"/>
    <w:pPr>
      <w:spacing w:after="240"/>
    </w:pPr>
    <w:rPr>
      <w:rFonts w:ascii="Courier" w:hAnsi="Courier"/>
      <w:szCs w:val="20"/>
    </w:rPr>
  </w:style>
  <w:style w:type="paragraph" w:customStyle="1" w:styleId="RedTxt">
    <w:name w:val="RedTxt"/>
    <w:basedOn w:val="Normal"/>
    <w:rsid w:val="00180B98"/>
    <w:pPr>
      <w:keepLines/>
      <w:widowControl w:val="0"/>
    </w:pPr>
    <w:rPr>
      <w:snapToGrid w:val="0"/>
      <w:sz w:val="18"/>
      <w:szCs w:val="20"/>
    </w:rPr>
  </w:style>
  <w:style w:type="paragraph" w:styleId="Corpsdetexte3">
    <w:name w:val="Body Text 3"/>
    <w:basedOn w:val="Normal"/>
    <w:rsid w:val="00180B98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postbody">
    <w:name w:val="postbody"/>
    <w:basedOn w:val="Policepardfaut"/>
    <w:rsid w:val="00197F6B"/>
  </w:style>
  <w:style w:type="paragraph" w:styleId="Sous-titre">
    <w:name w:val="Subtitle"/>
    <w:basedOn w:val="Normal"/>
    <w:qFormat/>
    <w:rsid w:val="00C86304"/>
    <w:pPr>
      <w:suppressAutoHyphens/>
      <w:spacing w:after="60"/>
      <w:jc w:val="center"/>
      <w:outlineLvl w:val="1"/>
    </w:pPr>
    <w:rPr>
      <w:rFonts w:cs="Arial"/>
      <w:lang w:eastAsia="ar-SA"/>
    </w:rPr>
  </w:style>
  <w:style w:type="paragraph" w:customStyle="1" w:styleId="Car1CarCarCarCarCar">
    <w:name w:val="Car1 Car Car Car Car Car"/>
    <w:basedOn w:val="Normal"/>
    <w:rsid w:val="00C86304"/>
    <w:pPr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styleId="En-tte">
    <w:name w:val="header"/>
    <w:basedOn w:val="Normal"/>
    <w:link w:val="En-tteCar"/>
    <w:rsid w:val="002D3831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link w:val="Corpsdetexte2Car"/>
    <w:rsid w:val="00457F95"/>
    <w:pPr>
      <w:spacing w:after="120" w:line="480" w:lineRule="auto"/>
    </w:pPr>
  </w:style>
  <w:style w:type="character" w:styleId="Marquedecommentaire">
    <w:name w:val="annotation reference"/>
    <w:uiPriority w:val="99"/>
    <w:rsid w:val="00401F7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401F7D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401F7D"/>
    <w:rPr>
      <w:b/>
      <w:bCs/>
    </w:rPr>
  </w:style>
  <w:style w:type="character" w:styleId="Lienhypertexte">
    <w:name w:val="Hyperlink"/>
    <w:uiPriority w:val="99"/>
    <w:rsid w:val="008E602D"/>
    <w:rPr>
      <w:color w:val="0000FF"/>
      <w:u w:val="single"/>
    </w:rPr>
  </w:style>
  <w:style w:type="paragraph" w:customStyle="1" w:styleId="CarCarCarCarCar">
    <w:name w:val="Car Car Car Car Car"/>
    <w:basedOn w:val="Normal"/>
    <w:rsid w:val="002F06EF"/>
    <w:pPr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character" w:customStyle="1" w:styleId="CommentaireCar">
    <w:name w:val="Commentaire Car"/>
    <w:link w:val="Commentaire"/>
    <w:uiPriority w:val="99"/>
    <w:rsid w:val="00A014CD"/>
  </w:style>
  <w:style w:type="character" w:customStyle="1" w:styleId="Titre1Car">
    <w:name w:val="Titre 1 Car"/>
    <w:link w:val="Titre1"/>
    <w:uiPriority w:val="9"/>
    <w:rsid w:val="000D4C38"/>
    <w:rPr>
      <w:rFonts w:ascii="Arial" w:hAnsi="Arial"/>
      <w:b/>
      <w:bCs/>
      <w:kern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734DF"/>
    <w:pPr>
      <w:keepLines/>
      <w:spacing w:before="480" w:line="276" w:lineRule="auto"/>
      <w:outlineLvl w:val="9"/>
    </w:pPr>
    <w:rPr>
      <w:color w:val="365F91"/>
      <w:kern w:val="0"/>
      <w:sz w:val="28"/>
      <w:szCs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70AA0"/>
    <w:pPr>
      <w:tabs>
        <w:tab w:val="right" w:leader="dot" w:pos="9345"/>
      </w:tabs>
      <w:ind w:left="221"/>
    </w:pPr>
    <w:rPr>
      <w:rFonts w:cs="Arial"/>
      <w:noProof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734DF"/>
    <w:pPr>
      <w:spacing w:after="100" w:line="276" w:lineRule="auto"/>
      <w:ind w:left="440"/>
    </w:pPr>
    <w:rPr>
      <w:rFonts w:ascii="Calibri" w:hAnsi="Calibri"/>
      <w:szCs w:val="22"/>
    </w:rPr>
  </w:style>
  <w:style w:type="paragraph" w:styleId="Rvision">
    <w:name w:val="Revision"/>
    <w:hidden/>
    <w:uiPriority w:val="99"/>
    <w:semiHidden/>
    <w:rsid w:val="00F35DB2"/>
    <w:rPr>
      <w:sz w:val="24"/>
      <w:szCs w:val="24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link w:val="Titre2"/>
    <w:rsid w:val="000D4C38"/>
    <w:rPr>
      <w:rFonts w:ascii="Arial" w:hAnsi="Arial"/>
      <w:b/>
    </w:rPr>
  </w:style>
  <w:style w:type="character" w:customStyle="1" w:styleId="CorpsdetexteCar">
    <w:name w:val="Corps de texte Car"/>
    <w:link w:val="Corpsdetexte"/>
    <w:uiPriority w:val="1"/>
    <w:rsid w:val="00F35DB2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5DB2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5DB2"/>
  </w:style>
  <w:style w:type="character" w:styleId="Appelnotedebasdep">
    <w:name w:val="footnote reference"/>
    <w:uiPriority w:val="99"/>
    <w:semiHidden/>
    <w:unhideWhenUsed/>
    <w:rsid w:val="00F35DB2"/>
    <w:rPr>
      <w:vertAlign w:val="superscript"/>
    </w:rPr>
  </w:style>
  <w:style w:type="character" w:customStyle="1" w:styleId="TextebrutCar">
    <w:name w:val="Texte brut Car"/>
    <w:link w:val="Textebrut"/>
    <w:rsid w:val="00F35DB2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semiHidden/>
    <w:unhideWhenUsed/>
    <w:rsid w:val="00604680"/>
    <w:pPr>
      <w:spacing w:before="100" w:beforeAutospacing="1" w:after="100" w:afterAutospacing="1"/>
    </w:p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311CFD"/>
    <w:pPr>
      <w:ind w:left="720"/>
      <w:contextualSpacing/>
    </w:pPr>
  </w:style>
  <w:style w:type="paragraph" w:customStyle="1" w:styleId="WW-Textebrut">
    <w:name w:val="WW-Texte brut"/>
    <w:basedOn w:val="Normal"/>
    <w:rsid w:val="007E744D"/>
    <w:rPr>
      <w:rFonts w:ascii="Courier New" w:hAnsi="Courier New" w:cs="Courier New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1F3EB0"/>
    <w:rPr>
      <w:rFonts w:ascii="Book Antiqua" w:hAnsi="Book Antiqua"/>
      <w:sz w:val="22"/>
    </w:rPr>
  </w:style>
  <w:style w:type="paragraph" w:customStyle="1" w:styleId="Default">
    <w:name w:val="Default"/>
    <w:rsid w:val="001959A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A5C4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A5C43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5C43"/>
    <w:rPr>
      <w:b/>
      <w:b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5C43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CA5C43"/>
    <w:rPr>
      <w:sz w:val="24"/>
      <w:szCs w:val="24"/>
    </w:rPr>
  </w:style>
  <w:style w:type="character" w:customStyle="1" w:styleId="Corpsdetexte2Car">
    <w:name w:val="Corps de texte 2 Car"/>
    <w:link w:val="Corpsdetexte2"/>
    <w:rsid w:val="00D37006"/>
    <w:rPr>
      <w:sz w:val="24"/>
      <w:szCs w:val="24"/>
    </w:rPr>
  </w:style>
  <w:style w:type="character" w:customStyle="1" w:styleId="ParagraphedelisteCar">
    <w:name w:val="Paragraphe de liste Car"/>
    <w:aliases w:val="Level 1 Puce Car"/>
    <w:basedOn w:val="Policepardfaut"/>
    <w:link w:val="Paragraphedeliste"/>
    <w:uiPriority w:val="34"/>
    <w:locked/>
    <w:rsid w:val="0016096F"/>
    <w:rPr>
      <w:sz w:val="24"/>
      <w:szCs w:val="24"/>
    </w:rPr>
  </w:style>
  <w:style w:type="paragraph" w:customStyle="1" w:styleId="CCTPSPFcorps">
    <w:name w:val="CCTP SPF corps"/>
    <w:basedOn w:val="Normal"/>
    <w:link w:val="CCTPSPFcorpsCar"/>
    <w:qFormat/>
    <w:rsid w:val="00EE480F"/>
    <w:rPr>
      <w:rFonts w:asciiTheme="minorHAnsi" w:hAnsiTheme="minorHAnsi" w:cstheme="minorHAnsi"/>
      <w:szCs w:val="22"/>
    </w:rPr>
  </w:style>
  <w:style w:type="character" w:customStyle="1" w:styleId="CCTPSPFcorpsCar">
    <w:name w:val="CCTP SPF corps Car"/>
    <w:basedOn w:val="Policepardfaut"/>
    <w:link w:val="CCTPSPFcorps"/>
    <w:rsid w:val="00EE480F"/>
    <w:rPr>
      <w:rFonts w:asciiTheme="minorHAnsi" w:hAnsiTheme="minorHAnsi" w:cstheme="minorHAnsi"/>
      <w:sz w:val="22"/>
      <w:szCs w:val="22"/>
    </w:rPr>
  </w:style>
  <w:style w:type="character" w:customStyle="1" w:styleId="Titre7Car">
    <w:name w:val="Titre 7 Car"/>
    <w:basedOn w:val="Policepardfaut"/>
    <w:link w:val="Titre7"/>
    <w:rsid w:val="00B746DF"/>
    <w:rPr>
      <w:rFonts w:ascii="Arial" w:hAnsi="Arial" w:cs="Arial"/>
      <w:b/>
      <w:sz w:val="24"/>
      <w:szCs w:val="24"/>
    </w:rPr>
  </w:style>
  <w:style w:type="paragraph" w:customStyle="1" w:styleId="Titre41">
    <w:name w:val="Titre 4.1"/>
    <w:basedOn w:val="Titre4"/>
    <w:next w:val="Titre4"/>
    <w:link w:val="Titre41Car"/>
    <w:qFormat/>
    <w:rsid w:val="00916685"/>
    <w:pPr>
      <w:numPr>
        <w:ilvl w:val="5"/>
        <w:numId w:val="15"/>
      </w:numPr>
      <w:tabs>
        <w:tab w:val="clear" w:pos="4500"/>
        <w:tab w:val="num" w:pos="0"/>
      </w:tabs>
      <w:spacing w:before="0"/>
      <w:ind w:left="1701" w:hanging="357"/>
    </w:pPr>
    <w:rPr>
      <w:rFonts w:ascii="Arial" w:hAnsi="Arial" w:cs="Arial"/>
      <w:b/>
      <w:i w:val="0"/>
      <w:color w:val="auto"/>
      <w:szCs w:val="22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916685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Titre41Car">
    <w:name w:val="Titre 4.1 Car"/>
    <w:basedOn w:val="Titre4Car"/>
    <w:link w:val="Titre41"/>
    <w:rsid w:val="00916685"/>
    <w:rPr>
      <w:rFonts w:ascii="Arial" w:eastAsiaTheme="majorEastAsia" w:hAnsi="Arial" w:cs="Arial"/>
      <w:b/>
      <w:i w:val="0"/>
      <w:iCs/>
      <w:color w:val="365F91" w:themeColor="accent1" w:themeShade="BF"/>
      <w:szCs w:val="22"/>
      <w:u w:val="single"/>
    </w:rPr>
  </w:style>
  <w:style w:type="table" w:styleId="TableauGrille5Fonc-Accentuation5">
    <w:name w:val="Grid Table 5 Dark Accent 5"/>
    <w:basedOn w:val="TableauNormal"/>
    <w:uiPriority w:val="50"/>
    <w:rsid w:val="00396DF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7E67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eauGrille4-Accentuation5">
    <w:name w:val="Grid Table 4 Accent 5"/>
    <w:basedOn w:val="TableauNormal"/>
    <w:uiPriority w:val="49"/>
    <w:rsid w:val="00DA659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DA659E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eauGrille4-Accentuation1">
    <w:name w:val="Grid Table 4 Accent 1"/>
    <w:basedOn w:val="TableauNormal"/>
    <w:uiPriority w:val="49"/>
    <w:rsid w:val="00DA659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Sansinterligne">
    <w:name w:val="No Spacing"/>
    <w:basedOn w:val="Normal"/>
    <w:uiPriority w:val="1"/>
    <w:qFormat/>
    <w:rsid w:val="00DA659E"/>
    <w:pPr>
      <w:autoSpaceDE w:val="0"/>
      <w:autoSpaceDN w:val="0"/>
      <w:adjustRightInd w:val="0"/>
    </w:pPr>
    <w:rPr>
      <w:rFonts w:cs="Arial"/>
      <w:color w:val="000000"/>
      <w:szCs w:val="22"/>
    </w:rPr>
  </w:style>
  <w:style w:type="table" w:customStyle="1" w:styleId="Grilledutableau1">
    <w:name w:val="Grille du tableau1"/>
    <w:basedOn w:val="TableauNormal"/>
    <w:next w:val="Grilledutableau"/>
    <w:uiPriority w:val="39"/>
    <w:rsid w:val="00E72A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E72A0E"/>
    <w:rPr>
      <w:rFonts w:ascii="Calibri" w:eastAsia="Arial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rsid w:val="001619C7"/>
    <w:rPr>
      <w:rFonts w:ascii="Arial" w:hAnsi="Arial" w:cs="Arial"/>
      <w:i/>
      <w:sz w:val="16"/>
      <w:lang w:eastAsia="zh-CN"/>
    </w:rPr>
  </w:style>
  <w:style w:type="character" w:customStyle="1" w:styleId="Titre6Car">
    <w:name w:val="Titre 6 Car"/>
    <w:basedOn w:val="Policepardfaut"/>
    <w:link w:val="Titre6"/>
    <w:rsid w:val="001619C7"/>
    <w:rPr>
      <w:rFonts w:ascii="Arial" w:hAnsi="Arial" w:cs="Arial"/>
      <w:sz w:val="28"/>
      <w:lang w:eastAsia="zh-CN"/>
    </w:rPr>
  </w:style>
  <w:style w:type="character" w:customStyle="1" w:styleId="Titre8Car">
    <w:name w:val="Titre 8 Car"/>
    <w:basedOn w:val="Policepardfaut"/>
    <w:link w:val="Titre8"/>
    <w:rsid w:val="001619C7"/>
    <w:rPr>
      <w:rFonts w:ascii="Arial" w:hAnsi="Arial" w:cs="Arial"/>
      <w:b/>
      <w:bCs/>
      <w:sz w:val="24"/>
      <w:lang w:eastAsia="zh-CN"/>
    </w:rPr>
  </w:style>
  <w:style w:type="character" w:customStyle="1" w:styleId="Titre9Car">
    <w:name w:val="Titre 9 Car"/>
    <w:basedOn w:val="Policepardfaut"/>
    <w:link w:val="Titre9"/>
    <w:rsid w:val="001619C7"/>
    <w:rPr>
      <w:rFonts w:ascii="Arial" w:hAnsi="Arial" w:cs="Arial"/>
      <w:i/>
      <w:iCs/>
      <w:sz w:val="16"/>
      <w:lang w:eastAsia="zh-CN"/>
    </w:rPr>
  </w:style>
  <w:style w:type="paragraph" w:customStyle="1" w:styleId="fcase2metab">
    <w:name w:val="f_case_2èmetab"/>
    <w:basedOn w:val="Normal"/>
    <w:rsid w:val="009F2C79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szCs w:val="20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4A148F"/>
    <w:rPr>
      <w:color w:val="800080" w:themeColor="followedHyperlink"/>
      <w:u w:val="single"/>
    </w:rPr>
  </w:style>
  <w:style w:type="paragraph" w:customStyle="1" w:styleId="texte1">
    <w:name w:val="texte 1"/>
    <w:basedOn w:val="Normal"/>
    <w:rsid w:val="00AB048F"/>
    <w:pPr>
      <w:spacing w:after="100"/>
      <w:ind w:right="38"/>
    </w:pPr>
    <w:rPr>
      <w:rFonts w:ascii="Times New Roman" w:hAnsi="Times New Roman"/>
      <w:sz w:val="24"/>
    </w:rPr>
  </w:style>
  <w:style w:type="table" w:styleId="TableauListe2-Accentuation5">
    <w:name w:val="List Table 2 Accent 5"/>
    <w:basedOn w:val="TableauNormal"/>
    <w:uiPriority w:val="47"/>
    <w:rsid w:val="002F3A1D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2-Accentuation5">
    <w:name w:val="Grid Table 2 Accent 5"/>
    <w:basedOn w:val="TableauNormal"/>
    <w:uiPriority w:val="47"/>
    <w:rsid w:val="002F3A1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D67A-6E8F-4CF1-9BB9-B0B5BC3D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L’INSTITUT NATIONAL DE PREVENTION ET D’EDUCATION POUR LA SANTE</vt:lpstr>
    </vt:vector>
  </TitlesOfParts>
  <Company>C.F.E.S.</Company>
  <LinksUpToDate>false</LinksUpToDate>
  <CharactersWithSpaces>3087</CharactersWithSpaces>
  <SharedDoc>false</SharedDoc>
  <HLinks>
    <vt:vector size="150" baseType="variant">
      <vt:variant>
        <vt:i4>5242903</vt:i4>
      </vt:variant>
      <vt:variant>
        <vt:i4>147</vt:i4>
      </vt:variant>
      <vt:variant>
        <vt:i4>0</vt:i4>
      </vt:variant>
      <vt:variant>
        <vt:i4>5</vt:i4>
      </vt:variant>
      <vt:variant>
        <vt:lpwstr>http://www.tabac-info-service.fr/</vt:lpwstr>
      </vt:variant>
      <vt:variant>
        <vt:lpwstr/>
      </vt:variant>
      <vt:variant>
        <vt:i4>5242903</vt:i4>
      </vt:variant>
      <vt:variant>
        <vt:i4>144</vt:i4>
      </vt:variant>
      <vt:variant>
        <vt:i4>0</vt:i4>
      </vt:variant>
      <vt:variant>
        <vt:i4>5</vt:i4>
      </vt:variant>
      <vt:variant>
        <vt:lpwstr>http://www.tabac-info-service.fr/</vt:lpwstr>
      </vt:variant>
      <vt:variant>
        <vt:lpwstr/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_Toc437360551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_Toc437360550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_Toc437360549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_Toc437360548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_Toc437360547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_Toc437360546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_Toc437360545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_Toc437360544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_Toc437360543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_Toc437360542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_Toc437360541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_Toc437360540</vt:lpwstr>
      </vt:variant>
      <vt:variant>
        <vt:i4>1310768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_Toc437360539</vt:lpwstr>
      </vt:variant>
      <vt:variant>
        <vt:i4>1310768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_Toc437360538</vt:lpwstr>
      </vt:variant>
      <vt:variant>
        <vt:i4>1310768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_Toc437360537</vt:lpwstr>
      </vt:variant>
      <vt:variant>
        <vt:i4>1310768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_Toc437360536</vt:lpwstr>
      </vt:variant>
      <vt:variant>
        <vt:i4>1310768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_Toc437360535</vt:lpwstr>
      </vt:variant>
      <vt:variant>
        <vt:i4>1310768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_Toc437360534</vt:lpwstr>
      </vt:variant>
      <vt:variant>
        <vt:i4>1310768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_Toc437360533</vt:lpwstr>
      </vt:variant>
      <vt:variant>
        <vt:i4>1310768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_Toc437360532</vt:lpwstr>
      </vt:variant>
      <vt:variant>
        <vt:i4>1310768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_Toc437360531</vt:lpwstr>
      </vt:variant>
      <vt:variant>
        <vt:i4>1310768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_Toc437360530</vt:lpwstr>
      </vt:variant>
      <vt:variant>
        <vt:i4>1376304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_Toc437360529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L’INSTITUT NATIONAL DE PREVENTION ET D’EDUCATION POUR LA SANTE</dc:title>
  <dc:subject/>
  <dc:creator>LE-SEACH Charles</dc:creator>
  <cp:keywords/>
  <cp:lastModifiedBy>Charles LE SEAC'H</cp:lastModifiedBy>
  <cp:revision>8</cp:revision>
  <cp:lastPrinted>2025-04-07T13:14:00Z</cp:lastPrinted>
  <dcterms:created xsi:type="dcterms:W3CDTF">2025-04-09T12:33:00Z</dcterms:created>
  <dcterms:modified xsi:type="dcterms:W3CDTF">2025-06-13T09:24:00Z</dcterms:modified>
</cp:coreProperties>
</file>